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4440544F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642659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 w:rsidR="00642659">
        <w:rPr>
          <w:sz w:val="32"/>
          <w:szCs w:val="32"/>
        </w:rPr>
        <w:t xml:space="preserve"> </w:t>
      </w:r>
      <w:r w:rsidR="00770C98">
        <w:rPr>
          <w:sz w:val="32"/>
          <w:szCs w:val="32"/>
        </w:rPr>
        <w:t>március</w:t>
      </w:r>
      <w:r w:rsidR="00202FA6">
        <w:rPr>
          <w:sz w:val="32"/>
          <w:szCs w:val="32"/>
        </w:rPr>
        <w:t xml:space="preserve"> 18-</w:t>
      </w:r>
      <w:r w:rsidR="005478C4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5EC2AA95" w:rsidR="0037512C" w:rsidRPr="00930BFE" w:rsidRDefault="0093150A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28EAA1B0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CC6B4A">
        <w:rPr>
          <w:bCs/>
        </w:rPr>
        <w:t>Versenyképes Járások Program tárgyában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43F2494B" w:rsidR="001B0C28" w:rsidRPr="00CC6B4A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CC6B4A" w:rsidRPr="00CC6B4A">
        <w:rPr>
          <w:bCs/>
        </w:rPr>
        <w:t>Pénzügyi, Gazdasági és Környezetvédelmi Bizottság</w:t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153DA7ED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642659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770C98">
        <w:rPr>
          <w:b/>
          <w:sz w:val="28"/>
        </w:rPr>
        <w:t>március</w:t>
      </w:r>
      <w:r w:rsidR="00AD5483">
        <w:rPr>
          <w:b/>
          <w:sz w:val="28"/>
        </w:rPr>
        <w:t xml:space="preserve"> 18-án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CC6B4A">
        <w:rPr>
          <w:b/>
          <w:sz w:val="28"/>
        </w:rPr>
        <w:t>Versenyképes Járások Program tárgyában</w:t>
      </w:r>
    </w:p>
    <w:p w14:paraId="10ED18F5" w14:textId="49464F4C" w:rsidR="0037512C" w:rsidRDefault="0037512C" w:rsidP="0037512C">
      <w:pPr>
        <w:jc w:val="center"/>
        <w:rPr>
          <w:b/>
        </w:rPr>
      </w:pP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022750CD" w14:textId="514EE03B" w:rsidR="00770C98" w:rsidRPr="00A7344E" w:rsidRDefault="00CC6B4A" w:rsidP="00CC6B4A">
      <w:r w:rsidRPr="00A7344E">
        <w:t>A vidéki Magyarország élhetőségének és népesség</w:t>
      </w:r>
      <w:r w:rsidRPr="00A7344E">
        <w:t xml:space="preserve"> </w:t>
      </w:r>
      <w:r w:rsidRPr="00A7344E">
        <w:t xml:space="preserve">megtartásának támogatása, a városok </w:t>
      </w:r>
      <w:proofErr w:type="spellStart"/>
      <w:r w:rsidRPr="00A7344E">
        <w:t>ésközségek</w:t>
      </w:r>
      <w:proofErr w:type="spellEnd"/>
      <w:r w:rsidRPr="00A7344E">
        <w:t xml:space="preserve"> kiegyensúlyozott fejlődésének biztosítása, valamint a települések közötti térségi</w:t>
      </w:r>
      <w:r w:rsidRPr="00A7344E">
        <w:t xml:space="preserve"> </w:t>
      </w:r>
      <w:r w:rsidRPr="00A7344E">
        <w:t>együttműködések ösztönzése érdekében Magyarország Kormánya Versenyképes Járások</w:t>
      </w:r>
      <w:r w:rsidRPr="00A7344E">
        <w:t xml:space="preserve"> </w:t>
      </w:r>
      <w:r w:rsidRPr="00A7344E">
        <w:t>Programot indít</w:t>
      </w:r>
      <w:r w:rsidR="004C1818">
        <w:t>.</w:t>
      </w:r>
    </w:p>
    <w:p w14:paraId="39BE14E1" w14:textId="77777777" w:rsidR="00CC6B4A" w:rsidRPr="00A7344E" w:rsidRDefault="00CC6B4A" w:rsidP="00CC6B4A">
      <w:pPr>
        <w:rPr>
          <w:rFonts w:cs="Calibri"/>
        </w:rPr>
      </w:pPr>
    </w:p>
    <w:p w14:paraId="7B8C6119" w14:textId="6F9A4847" w:rsidR="00770C98" w:rsidRPr="00A7344E" w:rsidRDefault="00CC6B4A" w:rsidP="00CC6B4A">
      <w:pPr>
        <w:spacing w:line="276" w:lineRule="auto"/>
        <w:rPr>
          <w:rFonts w:eastAsia="Times New Roman"/>
          <w:bCs/>
          <w:lang w:eastAsia="ar-SA"/>
        </w:rPr>
      </w:pPr>
      <w:r w:rsidRPr="00A7344E">
        <w:rPr>
          <w:rFonts w:cs="Calibri"/>
          <w:bCs/>
        </w:rPr>
        <w:t>A Program kiemelt célja, hogy a járások szempontjából jelentős, több település helyzetét javító,</w:t>
      </w:r>
      <w:r w:rsidRPr="00A7344E">
        <w:rPr>
          <w:rFonts w:cs="Calibri"/>
          <w:bCs/>
        </w:rPr>
        <w:t xml:space="preserve"> </w:t>
      </w:r>
      <w:r w:rsidRPr="00A7344E">
        <w:rPr>
          <w:rFonts w:cs="Calibri"/>
          <w:bCs/>
        </w:rPr>
        <w:t>illetve az adott járás lakosságának minél nagyobb hányadát érintő fejlesztések támogatásával</w:t>
      </w:r>
      <w:r w:rsidRPr="00A7344E">
        <w:rPr>
          <w:rFonts w:cs="Calibri"/>
          <w:bCs/>
        </w:rPr>
        <w:t xml:space="preserve"> </w:t>
      </w:r>
      <w:r w:rsidRPr="00A7344E">
        <w:rPr>
          <w:rFonts w:cs="Calibri"/>
          <w:bCs/>
        </w:rPr>
        <w:t>ösztönözze a térségi és települési együttműködéseket, megteremtse a párbeszédet a járások</w:t>
      </w:r>
      <w:r w:rsidRPr="00A7344E">
        <w:rPr>
          <w:rFonts w:cs="Calibri"/>
          <w:bCs/>
        </w:rPr>
        <w:t xml:space="preserve"> </w:t>
      </w:r>
      <w:r w:rsidRPr="00A7344E">
        <w:rPr>
          <w:rFonts w:cs="Calibri"/>
          <w:bCs/>
        </w:rPr>
        <w:t xml:space="preserve">települései között annak érdekében, hogy közös céljaikat minél hatékonyabban valósítsák </w:t>
      </w:r>
      <w:r w:rsidRPr="00A7344E">
        <w:rPr>
          <w:rFonts w:cs="Calibri"/>
          <w:bCs/>
        </w:rPr>
        <w:t>meg.</w:t>
      </w:r>
    </w:p>
    <w:p w14:paraId="52560A08" w14:textId="77777777" w:rsidR="00CC6B4A" w:rsidRPr="00A7344E" w:rsidRDefault="00CC6B4A" w:rsidP="00CC6B4A">
      <w:pPr>
        <w:spacing w:line="276" w:lineRule="auto"/>
        <w:rPr>
          <w:rFonts w:eastAsia="Times New Roman"/>
          <w:bCs/>
          <w:lang w:eastAsia="ar-SA"/>
        </w:rPr>
      </w:pPr>
    </w:p>
    <w:p w14:paraId="25F02794" w14:textId="36F96774" w:rsidR="00CC6B4A" w:rsidRDefault="00A7344E" w:rsidP="00CC6B4A">
      <w:pPr>
        <w:spacing w:line="276" w:lineRule="auto"/>
        <w:rPr>
          <w:rFonts w:eastAsia="Times New Roman"/>
          <w:bCs/>
          <w:lang w:eastAsia="ar-SA"/>
        </w:rPr>
      </w:pPr>
      <w:r w:rsidRPr="00A7344E">
        <w:rPr>
          <w:rFonts w:eastAsia="Times New Roman"/>
          <w:bCs/>
          <w:lang w:eastAsia="ar-SA"/>
        </w:rPr>
        <w:t>A Program keretében igényelhető forrá</w:t>
      </w:r>
      <w:r w:rsidR="00A15700">
        <w:rPr>
          <w:rFonts w:eastAsia="Times New Roman"/>
          <w:bCs/>
          <w:lang w:eastAsia="ar-SA"/>
        </w:rPr>
        <w:t xml:space="preserve">s, amennyiben a járás székhelye nem megyei jogú város akkor </w:t>
      </w:r>
      <w:r w:rsidRPr="00A7344E">
        <w:rPr>
          <w:rFonts w:eastAsia="Times New Roman"/>
          <w:bCs/>
          <w:lang w:eastAsia="ar-SA"/>
        </w:rPr>
        <w:t>250 millió Ft</w:t>
      </w:r>
      <w:r>
        <w:rPr>
          <w:rFonts w:eastAsia="Times New Roman"/>
          <w:bCs/>
          <w:lang w:eastAsia="ar-SA"/>
        </w:rPr>
        <w:t xml:space="preserve">, amely vissza nem térítendő költségvetési támogatás. </w:t>
      </w:r>
    </w:p>
    <w:p w14:paraId="5E6E360A" w14:textId="34065FCF" w:rsidR="00A7344E" w:rsidRPr="00A7344E" w:rsidRDefault="00D806C9" w:rsidP="00CC6B4A">
      <w:pPr>
        <w:spacing w:line="276" w:lineRule="auto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Mellékelten csatolva a támogatási célterületekről szóló dokumentum.</w:t>
      </w:r>
    </w:p>
    <w:p w14:paraId="4781FF9C" w14:textId="77777777" w:rsidR="00770C98" w:rsidRPr="00DA2AAE" w:rsidRDefault="00770C98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73925449" w14:textId="48C3DFB4" w:rsidR="001B513C" w:rsidRPr="00297162" w:rsidRDefault="001B513C" w:rsidP="00874EC0">
      <w:r w:rsidRPr="00297162">
        <w:t xml:space="preserve">Gádoros Nagyközség Önkormányzat Képviselő-testülete </w:t>
      </w:r>
      <w:r w:rsidR="00BC4B0E">
        <w:t>szándéknyilatkozatot bocsát ki</w:t>
      </w:r>
      <w:r w:rsidR="004B0BC7">
        <w:t xml:space="preserve"> arról</w:t>
      </w:r>
      <w:r w:rsidR="00A7344E">
        <w:t>, hogy a Versenykép</w:t>
      </w:r>
      <w:r w:rsidR="00D806C9">
        <w:t>es</w:t>
      </w:r>
      <w:r w:rsidR="00A7344E">
        <w:t xml:space="preserve"> Járások Program</w:t>
      </w:r>
      <w:r w:rsidR="00BC4B0E">
        <w:t>ban részt kíván venni .................................. kategóriában.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57205356" w:rsidR="001B513C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D806C9">
        <w:rPr>
          <w:rFonts w:eastAsia="Times New Roman"/>
          <w:b/>
          <w:bCs/>
          <w:lang w:eastAsia="hu-HU"/>
        </w:rPr>
        <w:t>Felelős</w:t>
      </w:r>
      <w:r w:rsidRPr="00297162">
        <w:rPr>
          <w:rFonts w:eastAsia="Times New Roman"/>
          <w:lang w:eastAsia="hu-HU"/>
        </w:rPr>
        <w:t xml:space="preserve">: </w:t>
      </w:r>
      <w:r w:rsidRPr="00297162">
        <w:rPr>
          <w:rFonts w:eastAsia="Times New Roman"/>
          <w:lang w:eastAsia="hu-HU"/>
        </w:rPr>
        <w:tab/>
      </w:r>
      <w:r w:rsidR="00D806C9">
        <w:rPr>
          <w:rFonts w:eastAsia="Times New Roman"/>
          <w:lang w:eastAsia="hu-HU"/>
        </w:rPr>
        <w:tab/>
      </w:r>
      <w:r w:rsidRPr="00297162">
        <w:rPr>
          <w:rFonts w:eastAsia="Times New Roman"/>
          <w:lang w:eastAsia="hu-HU"/>
        </w:rPr>
        <w:t>Dr. Szilágyi Tibor polgármester</w:t>
      </w:r>
    </w:p>
    <w:p w14:paraId="73757DC6" w14:textId="48E63DB9" w:rsidR="00A7344E" w:rsidRDefault="00A7344E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D806C9">
        <w:rPr>
          <w:rFonts w:eastAsia="Times New Roman"/>
          <w:b/>
          <w:bCs/>
          <w:lang w:eastAsia="hu-HU"/>
        </w:rPr>
        <w:t>Erről értesül</w:t>
      </w:r>
      <w:r>
        <w:rPr>
          <w:rFonts w:eastAsia="Times New Roman"/>
          <w:lang w:eastAsia="hu-HU"/>
        </w:rPr>
        <w:t xml:space="preserve">: </w:t>
      </w:r>
      <w:r>
        <w:rPr>
          <w:rFonts w:eastAsia="Times New Roman"/>
          <w:lang w:eastAsia="hu-HU"/>
        </w:rPr>
        <w:tab/>
        <w:t>Libor Zsolt Istvánné pénzügyi csoportvezető</w:t>
      </w:r>
    </w:p>
    <w:p w14:paraId="0BE813AB" w14:textId="0E29F372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D806C9">
        <w:rPr>
          <w:rFonts w:eastAsia="Times New Roman"/>
          <w:b/>
          <w:bCs/>
          <w:lang w:eastAsia="hu-HU"/>
        </w:rPr>
        <w:t>Határidő</w:t>
      </w:r>
      <w:r w:rsidRPr="00297162">
        <w:rPr>
          <w:rFonts w:eastAsia="Times New Roman"/>
          <w:lang w:eastAsia="hu-HU"/>
        </w:rPr>
        <w:t xml:space="preserve">: </w:t>
      </w:r>
      <w:r w:rsidRPr="00297162">
        <w:rPr>
          <w:rFonts w:eastAsia="Times New Roman"/>
          <w:lang w:eastAsia="hu-HU"/>
        </w:rPr>
        <w:tab/>
      </w:r>
      <w:r w:rsidR="00D806C9">
        <w:rPr>
          <w:rFonts w:eastAsia="Times New Roman"/>
          <w:lang w:eastAsia="hu-HU"/>
        </w:rPr>
        <w:tab/>
      </w:r>
      <w:r w:rsidRPr="00297162">
        <w:rPr>
          <w:rFonts w:eastAsia="Times New Roman"/>
          <w:lang w:eastAsia="hu-HU"/>
        </w:rPr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7B21C8E3" w14:textId="541486BF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642659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1E3E9E">
        <w:rPr>
          <w:rFonts w:eastAsia="Times New Roman"/>
          <w:lang w:eastAsia="hu-HU"/>
        </w:rPr>
        <w:t xml:space="preserve">március </w:t>
      </w:r>
      <w:r w:rsidR="00CD7B44">
        <w:rPr>
          <w:rFonts w:eastAsia="Times New Roman"/>
          <w:lang w:eastAsia="hu-HU"/>
        </w:rPr>
        <w:t>13</w:t>
      </w:r>
      <w:r w:rsidR="002663C3">
        <w:rPr>
          <w:rFonts w:eastAsia="Times New Roman"/>
          <w:lang w:eastAsia="hu-HU"/>
        </w:rPr>
        <w:t>.</w:t>
      </w:r>
    </w:p>
    <w:p w14:paraId="352AB33A" w14:textId="18DDCD00" w:rsidR="00D42428" w:rsidRDefault="00D42428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6D431AC6" w14:textId="77777777" w:rsidR="00984BA4" w:rsidRDefault="00984B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4196849" w14:textId="77777777" w:rsidR="00984BA4" w:rsidRDefault="00984B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C77"/>
    <w:multiLevelType w:val="hybridMultilevel"/>
    <w:tmpl w:val="CAFCB896"/>
    <w:lvl w:ilvl="0" w:tplc="03788A4A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7702D"/>
    <w:multiLevelType w:val="hybridMultilevel"/>
    <w:tmpl w:val="F926A7F0"/>
    <w:lvl w:ilvl="0" w:tplc="80420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A00CD"/>
    <w:multiLevelType w:val="hybridMultilevel"/>
    <w:tmpl w:val="68EEF17E"/>
    <w:lvl w:ilvl="0" w:tplc="01F809B2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2E0D5284"/>
    <w:multiLevelType w:val="hybridMultilevel"/>
    <w:tmpl w:val="C4547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A777C4"/>
    <w:multiLevelType w:val="hybridMultilevel"/>
    <w:tmpl w:val="EDB03B66"/>
    <w:lvl w:ilvl="0" w:tplc="18D4C848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0597D4E"/>
    <w:multiLevelType w:val="hybridMultilevel"/>
    <w:tmpl w:val="A6E88C12"/>
    <w:lvl w:ilvl="0" w:tplc="070834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86D1D"/>
    <w:multiLevelType w:val="hybridMultilevel"/>
    <w:tmpl w:val="9EFC9A7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17A38"/>
    <w:multiLevelType w:val="hybridMultilevel"/>
    <w:tmpl w:val="7CE268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DF49AD8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395940">
    <w:abstractNumId w:val="5"/>
  </w:num>
  <w:num w:numId="2" w16cid:durableId="710617696">
    <w:abstractNumId w:val="29"/>
  </w:num>
  <w:num w:numId="3" w16cid:durableId="859782726">
    <w:abstractNumId w:val="18"/>
  </w:num>
  <w:num w:numId="4" w16cid:durableId="751901848">
    <w:abstractNumId w:val="33"/>
  </w:num>
  <w:num w:numId="5" w16cid:durableId="717628583">
    <w:abstractNumId w:val="3"/>
  </w:num>
  <w:num w:numId="6" w16cid:durableId="666321819">
    <w:abstractNumId w:val="20"/>
  </w:num>
  <w:num w:numId="7" w16cid:durableId="213931889">
    <w:abstractNumId w:val="10"/>
  </w:num>
  <w:num w:numId="8" w16cid:durableId="1079250502">
    <w:abstractNumId w:val="32"/>
  </w:num>
  <w:num w:numId="9" w16cid:durableId="766972651">
    <w:abstractNumId w:val="30"/>
  </w:num>
  <w:num w:numId="10" w16cid:durableId="1578512970">
    <w:abstractNumId w:val="31"/>
  </w:num>
  <w:num w:numId="11" w16cid:durableId="1924291420">
    <w:abstractNumId w:val="13"/>
  </w:num>
  <w:num w:numId="12" w16cid:durableId="548808809">
    <w:abstractNumId w:val="37"/>
  </w:num>
  <w:num w:numId="13" w16cid:durableId="1733237320">
    <w:abstractNumId w:val="21"/>
  </w:num>
  <w:num w:numId="14" w16cid:durableId="818810107">
    <w:abstractNumId w:val="26"/>
  </w:num>
  <w:num w:numId="15" w16cid:durableId="408356955">
    <w:abstractNumId w:val="28"/>
  </w:num>
  <w:num w:numId="16" w16cid:durableId="165948188">
    <w:abstractNumId w:val="36"/>
    <w:lvlOverride w:ilvl="0">
      <w:startOverride w:val="1"/>
    </w:lvlOverride>
  </w:num>
  <w:num w:numId="17" w16cid:durableId="2091198525">
    <w:abstractNumId w:val="16"/>
  </w:num>
  <w:num w:numId="18" w16cid:durableId="792939179">
    <w:abstractNumId w:val="23"/>
  </w:num>
  <w:num w:numId="19" w16cid:durableId="1922447610">
    <w:abstractNumId w:val="15"/>
  </w:num>
  <w:num w:numId="20" w16cid:durableId="1547640099">
    <w:abstractNumId w:val="6"/>
  </w:num>
  <w:num w:numId="21" w16cid:durableId="1462265521">
    <w:abstractNumId w:val="25"/>
  </w:num>
  <w:num w:numId="22" w16cid:durableId="1540050933">
    <w:abstractNumId w:val="34"/>
  </w:num>
  <w:num w:numId="23" w16cid:durableId="203446131">
    <w:abstractNumId w:val="9"/>
  </w:num>
  <w:num w:numId="24" w16cid:durableId="19980263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5"/>
  </w:num>
  <w:num w:numId="26" w16cid:durableId="1722170388">
    <w:abstractNumId w:val="17"/>
  </w:num>
  <w:num w:numId="27" w16cid:durableId="1767380580">
    <w:abstractNumId w:val="17"/>
  </w:num>
  <w:num w:numId="28" w16cid:durableId="1594628250">
    <w:abstractNumId w:val="4"/>
  </w:num>
  <w:num w:numId="29" w16cid:durableId="159346338">
    <w:abstractNumId w:val="11"/>
  </w:num>
  <w:num w:numId="30" w16cid:durableId="1589344111">
    <w:abstractNumId w:val="7"/>
  </w:num>
  <w:num w:numId="31" w16cid:durableId="1692029501">
    <w:abstractNumId w:val="19"/>
  </w:num>
  <w:num w:numId="32" w16cid:durableId="433089336">
    <w:abstractNumId w:val="24"/>
  </w:num>
  <w:num w:numId="33" w16cid:durableId="1390228968">
    <w:abstractNumId w:val="12"/>
  </w:num>
  <w:num w:numId="34" w16cid:durableId="1228151213">
    <w:abstractNumId w:val="8"/>
  </w:num>
  <w:num w:numId="35" w16cid:durableId="206992256">
    <w:abstractNumId w:val="38"/>
  </w:num>
  <w:num w:numId="36" w16cid:durableId="875699090">
    <w:abstractNumId w:val="27"/>
  </w:num>
  <w:num w:numId="37" w16cid:durableId="1724065540">
    <w:abstractNumId w:val="14"/>
  </w:num>
  <w:num w:numId="38" w16cid:durableId="1093891560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0343F"/>
    <w:rsid w:val="000128FD"/>
    <w:rsid w:val="00017A17"/>
    <w:rsid w:val="00017A9D"/>
    <w:rsid w:val="00020DE2"/>
    <w:rsid w:val="000216BD"/>
    <w:rsid w:val="00023D84"/>
    <w:rsid w:val="00024D67"/>
    <w:rsid w:val="00025802"/>
    <w:rsid w:val="00025D3A"/>
    <w:rsid w:val="00027EE6"/>
    <w:rsid w:val="000304D8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1721"/>
    <w:rsid w:val="00092AA2"/>
    <w:rsid w:val="00097833"/>
    <w:rsid w:val="00097869"/>
    <w:rsid w:val="000A00B1"/>
    <w:rsid w:val="000A3864"/>
    <w:rsid w:val="000A596E"/>
    <w:rsid w:val="000A768A"/>
    <w:rsid w:val="000B2F04"/>
    <w:rsid w:val="000B36C2"/>
    <w:rsid w:val="000B6C84"/>
    <w:rsid w:val="000B7029"/>
    <w:rsid w:val="000C112D"/>
    <w:rsid w:val="000C381B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3B3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65CFA"/>
    <w:rsid w:val="00170C2D"/>
    <w:rsid w:val="001713D3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D352C"/>
    <w:rsid w:val="001D3D34"/>
    <w:rsid w:val="001D6268"/>
    <w:rsid w:val="001E1696"/>
    <w:rsid w:val="001E2871"/>
    <w:rsid w:val="001E3E9E"/>
    <w:rsid w:val="001E599F"/>
    <w:rsid w:val="001F2133"/>
    <w:rsid w:val="001F240E"/>
    <w:rsid w:val="001F2B3F"/>
    <w:rsid w:val="001F2B4F"/>
    <w:rsid w:val="001F4EFD"/>
    <w:rsid w:val="00201BE1"/>
    <w:rsid w:val="002025F8"/>
    <w:rsid w:val="00202FA6"/>
    <w:rsid w:val="002055F5"/>
    <w:rsid w:val="00207260"/>
    <w:rsid w:val="002112A4"/>
    <w:rsid w:val="002122E1"/>
    <w:rsid w:val="002204DE"/>
    <w:rsid w:val="00220881"/>
    <w:rsid w:val="00220EE8"/>
    <w:rsid w:val="00221E58"/>
    <w:rsid w:val="00222BF5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570F"/>
    <w:rsid w:val="002663C3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6A4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0C1E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3E96"/>
    <w:rsid w:val="00374FDA"/>
    <w:rsid w:val="0037512C"/>
    <w:rsid w:val="00375A73"/>
    <w:rsid w:val="00376A54"/>
    <w:rsid w:val="003801DF"/>
    <w:rsid w:val="00380BEA"/>
    <w:rsid w:val="00381847"/>
    <w:rsid w:val="0038207F"/>
    <w:rsid w:val="0038475F"/>
    <w:rsid w:val="00384D86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4F5D"/>
    <w:rsid w:val="003B5A0E"/>
    <w:rsid w:val="003B5C19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4C90"/>
    <w:rsid w:val="00426D80"/>
    <w:rsid w:val="0042738A"/>
    <w:rsid w:val="00431EAC"/>
    <w:rsid w:val="0043255B"/>
    <w:rsid w:val="00432610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3E2E"/>
    <w:rsid w:val="004547CE"/>
    <w:rsid w:val="00456AA4"/>
    <w:rsid w:val="00457297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655E9"/>
    <w:rsid w:val="004735DF"/>
    <w:rsid w:val="00473FAC"/>
    <w:rsid w:val="004745BE"/>
    <w:rsid w:val="00481B1F"/>
    <w:rsid w:val="004823A3"/>
    <w:rsid w:val="00483C3A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4174"/>
    <w:rsid w:val="004A58A3"/>
    <w:rsid w:val="004A5996"/>
    <w:rsid w:val="004A7076"/>
    <w:rsid w:val="004B0BC7"/>
    <w:rsid w:val="004B14C7"/>
    <w:rsid w:val="004B5614"/>
    <w:rsid w:val="004C1818"/>
    <w:rsid w:val="004C1EE0"/>
    <w:rsid w:val="004C52E5"/>
    <w:rsid w:val="004C5800"/>
    <w:rsid w:val="004D1604"/>
    <w:rsid w:val="004D3626"/>
    <w:rsid w:val="004D3F24"/>
    <w:rsid w:val="004D67C9"/>
    <w:rsid w:val="004E0777"/>
    <w:rsid w:val="004E0FB3"/>
    <w:rsid w:val="004E584F"/>
    <w:rsid w:val="004E5961"/>
    <w:rsid w:val="004E7496"/>
    <w:rsid w:val="004E7724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37AE1"/>
    <w:rsid w:val="005417EA"/>
    <w:rsid w:val="00542E58"/>
    <w:rsid w:val="0054624D"/>
    <w:rsid w:val="005466F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01C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556E"/>
    <w:rsid w:val="005C7A36"/>
    <w:rsid w:val="005C7CC1"/>
    <w:rsid w:val="005D0685"/>
    <w:rsid w:val="005D099D"/>
    <w:rsid w:val="005D1CF6"/>
    <w:rsid w:val="005D42EE"/>
    <w:rsid w:val="005D5300"/>
    <w:rsid w:val="005E00E8"/>
    <w:rsid w:val="005E0B20"/>
    <w:rsid w:val="005E0BEC"/>
    <w:rsid w:val="005E1E12"/>
    <w:rsid w:val="005E20BF"/>
    <w:rsid w:val="005E338F"/>
    <w:rsid w:val="005E3668"/>
    <w:rsid w:val="005E5410"/>
    <w:rsid w:val="005E7946"/>
    <w:rsid w:val="005E7BBA"/>
    <w:rsid w:val="005F0A01"/>
    <w:rsid w:val="005F19D8"/>
    <w:rsid w:val="005F548D"/>
    <w:rsid w:val="005F5ABC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AB"/>
    <w:rsid w:val="00640A88"/>
    <w:rsid w:val="00640FBE"/>
    <w:rsid w:val="00642659"/>
    <w:rsid w:val="0064502E"/>
    <w:rsid w:val="006453A3"/>
    <w:rsid w:val="00645CAC"/>
    <w:rsid w:val="00646D78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0827"/>
    <w:rsid w:val="006A1945"/>
    <w:rsid w:val="006A2928"/>
    <w:rsid w:val="006A3B5E"/>
    <w:rsid w:val="006B15B6"/>
    <w:rsid w:val="006B6625"/>
    <w:rsid w:val="006B7D43"/>
    <w:rsid w:val="006C096F"/>
    <w:rsid w:val="006C3CFD"/>
    <w:rsid w:val="006C4A39"/>
    <w:rsid w:val="006C594B"/>
    <w:rsid w:val="006C5B52"/>
    <w:rsid w:val="006C61EB"/>
    <w:rsid w:val="006C67A8"/>
    <w:rsid w:val="006C6D84"/>
    <w:rsid w:val="006C7138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2D08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66911"/>
    <w:rsid w:val="00770C98"/>
    <w:rsid w:val="0077360C"/>
    <w:rsid w:val="0077528C"/>
    <w:rsid w:val="0077625D"/>
    <w:rsid w:val="00776280"/>
    <w:rsid w:val="00781F76"/>
    <w:rsid w:val="00781FE4"/>
    <w:rsid w:val="007820BD"/>
    <w:rsid w:val="007827E5"/>
    <w:rsid w:val="0078283D"/>
    <w:rsid w:val="00786830"/>
    <w:rsid w:val="00786D29"/>
    <w:rsid w:val="007928EB"/>
    <w:rsid w:val="00793170"/>
    <w:rsid w:val="0079611F"/>
    <w:rsid w:val="00797356"/>
    <w:rsid w:val="007A04C7"/>
    <w:rsid w:val="007A0E0C"/>
    <w:rsid w:val="007A1168"/>
    <w:rsid w:val="007A31CF"/>
    <w:rsid w:val="007A38BC"/>
    <w:rsid w:val="007B039F"/>
    <w:rsid w:val="007B2507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03B8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058A"/>
    <w:rsid w:val="0089227A"/>
    <w:rsid w:val="00892B17"/>
    <w:rsid w:val="008A43EE"/>
    <w:rsid w:val="008A52E9"/>
    <w:rsid w:val="008A68E1"/>
    <w:rsid w:val="008A7E2E"/>
    <w:rsid w:val="008B4AB8"/>
    <w:rsid w:val="008B624A"/>
    <w:rsid w:val="008B644A"/>
    <w:rsid w:val="008B6667"/>
    <w:rsid w:val="008B6F79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17F3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661F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84BA4"/>
    <w:rsid w:val="0099199F"/>
    <w:rsid w:val="00991F35"/>
    <w:rsid w:val="0099213D"/>
    <w:rsid w:val="009A0335"/>
    <w:rsid w:val="009A37DC"/>
    <w:rsid w:val="009A75E3"/>
    <w:rsid w:val="009B0A15"/>
    <w:rsid w:val="009B1080"/>
    <w:rsid w:val="009B6723"/>
    <w:rsid w:val="009B6F72"/>
    <w:rsid w:val="009B6FAE"/>
    <w:rsid w:val="009C12E6"/>
    <w:rsid w:val="009C1F13"/>
    <w:rsid w:val="009C24A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2566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700"/>
    <w:rsid w:val="00A1597D"/>
    <w:rsid w:val="00A230E6"/>
    <w:rsid w:val="00A23269"/>
    <w:rsid w:val="00A23784"/>
    <w:rsid w:val="00A23CB8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59DE"/>
    <w:rsid w:val="00A37118"/>
    <w:rsid w:val="00A40CF6"/>
    <w:rsid w:val="00A42017"/>
    <w:rsid w:val="00A431D4"/>
    <w:rsid w:val="00A44D36"/>
    <w:rsid w:val="00A45378"/>
    <w:rsid w:val="00A46C63"/>
    <w:rsid w:val="00A525E0"/>
    <w:rsid w:val="00A53853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344E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4A36"/>
    <w:rsid w:val="00AD501A"/>
    <w:rsid w:val="00AD5377"/>
    <w:rsid w:val="00AD5483"/>
    <w:rsid w:val="00AD55E7"/>
    <w:rsid w:val="00AD58D0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574C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5AAD"/>
    <w:rsid w:val="00B16D0F"/>
    <w:rsid w:val="00B25FC6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3E84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3D26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C4B0E"/>
    <w:rsid w:val="00BC5D36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51381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70686"/>
    <w:rsid w:val="00C771D8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6B4A"/>
    <w:rsid w:val="00CC7B05"/>
    <w:rsid w:val="00CD02BD"/>
    <w:rsid w:val="00CD031B"/>
    <w:rsid w:val="00CD0356"/>
    <w:rsid w:val="00CD1102"/>
    <w:rsid w:val="00CD7B44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06F39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362B2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6950"/>
    <w:rsid w:val="00D67C87"/>
    <w:rsid w:val="00D72ED6"/>
    <w:rsid w:val="00D77168"/>
    <w:rsid w:val="00D806C9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367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F0C6C"/>
    <w:rsid w:val="00DF1174"/>
    <w:rsid w:val="00DF48FD"/>
    <w:rsid w:val="00DF545F"/>
    <w:rsid w:val="00DF72B7"/>
    <w:rsid w:val="00E0306E"/>
    <w:rsid w:val="00E03CFA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5E8F"/>
    <w:rsid w:val="00E367EF"/>
    <w:rsid w:val="00E36C5E"/>
    <w:rsid w:val="00E37889"/>
    <w:rsid w:val="00E40739"/>
    <w:rsid w:val="00E46543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1BCB"/>
    <w:rsid w:val="00E83232"/>
    <w:rsid w:val="00E84C65"/>
    <w:rsid w:val="00E85167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E76F2"/>
    <w:rsid w:val="00EF0EC2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0F0A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5786"/>
    <w:rsid w:val="00FB6C45"/>
    <w:rsid w:val="00FC2F36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061D"/>
    <w:rsid w:val="00FF109A"/>
    <w:rsid w:val="00FF1E1F"/>
    <w:rsid w:val="00FF547A"/>
    <w:rsid w:val="00FF59FD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8</cp:revision>
  <cp:lastPrinted>2025-03-13T13:46:00Z</cp:lastPrinted>
  <dcterms:created xsi:type="dcterms:W3CDTF">2025-03-13T13:20:00Z</dcterms:created>
  <dcterms:modified xsi:type="dcterms:W3CDTF">2025-03-13T13:48:00Z</dcterms:modified>
</cp:coreProperties>
</file>