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2CA69" w14:textId="12F6B90F" w:rsidR="0037512C" w:rsidRPr="005853C6" w:rsidRDefault="005853C6" w:rsidP="0037512C">
      <w:pPr>
        <w:pStyle w:val="lfej"/>
        <w:tabs>
          <w:tab w:val="clear" w:pos="4536"/>
          <w:tab w:val="clear" w:pos="9072"/>
        </w:tabs>
        <w:rPr>
          <w:lang w:val="hu-HU"/>
        </w:rPr>
      </w:pPr>
      <w:r>
        <w:rPr>
          <w:lang w:val="hu-HU"/>
        </w:rPr>
        <w:t xml:space="preserve"> </w:t>
      </w:r>
    </w:p>
    <w:p w14:paraId="4E0BE207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F44EFCF" wp14:editId="02B09A24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B16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2DBC1BC5" w14:textId="322CBD62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 xml:space="preserve">5932 Gádoros, Kossuth </w:t>
      </w:r>
      <w:r w:rsidR="006317B9">
        <w:rPr>
          <w:rFonts w:ascii="Monotype Corsiva" w:hAnsi="Monotype Corsiva"/>
          <w:b/>
          <w:sz w:val="32"/>
          <w:lang w:val="hu-HU"/>
        </w:rPr>
        <w:t xml:space="preserve">Lajos </w:t>
      </w:r>
      <w:r>
        <w:rPr>
          <w:rFonts w:ascii="Monotype Corsiva" w:hAnsi="Monotype Corsiva"/>
          <w:b/>
          <w:sz w:val="32"/>
        </w:rPr>
        <w:t>u</w:t>
      </w:r>
      <w:r w:rsidR="006317B9">
        <w:rPr>
          <w:rFonts w:ascii="Monotype Corsiva" w:hAnsi="Monotype Corsiva"/>
          <w:b/>
          <w:sz w:val="32"/>
          <w:lang w:val="hu-HU"/>
        </w:rPr>
        <w:t>tca</w:t>
      </w:r>
      <w:r>
        <w:rPr>
          <w:rFonts w:ascii="Monotype Corsiva" w:hAnsi="Monotype Corsiva"/>
          <w:b/>
          <w:sz w:val="32"/>
        </w:rPr>
        <w:t xml:space="preserve"> 16.</w:t>
      </w:r>
    </w:p>
    <w:p w14:paraId="248228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3049A851" w14:textId="77777777" w:rsidR="0037512C" w:rsidRDefault="0037512C" w:rsidP="0037512C">
      <w:pPr>
        <w:pStyle w:val="lfej"/>
      </w:pPr>
    </w:p>
    <w:p w14:paraId="14CB05B8" w14:textId="77777777" w:rsidR="0037512C" w:rsidRPr="004C11EA" w:rsidRDefault="0037512C" w:rsidP="0037512C"/>
    <w:p w14:paraId="4BA71299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63815E9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75175724" w14:textId="34EF022C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9C00BD">
        <w:rPr>
          <w:sz w:val="32"/>
          <w:szCs w:val="32"/>
        </w:rPr>
        <w:t>4</w:t>
      </w:r>
      <w:r w:rsidRPr="00D6094F">
        <w:rPr>
          <w:sz w:val="32"/>
          <w:szCs w:val="32"/>
        </w:rPr>
        <w:t xml:space="preserve">. </w:t>
      </w:r>
      <w:r w:rsidR="001156DA">
        <w:rPr>
          <w:sz w:val="32"/>
          <w:szCs w:val="32"/>
        </w:rPr>
        <w:t>jú</w:t>
      </w:r>
      <w:r w:rsidR="00E33912">
        <w:rPr>
          <w:sz w:val="32"/>
          <w:szCs w:val="32"/>
        </w:rPr>
        <w:t>lius 16-a</w:t>
      </w:r>
      <w:r w:rsidR="00C771A6">
        <w:rPr>
          <w:sz w:val="32"/>
          <w:szCs w:val="32"/>
        </w:rPr>
        <w:t>i</w:t>
      </w:r>
      <w:r>
        <w:rPr>
          <w:sz w:val="32"/>
          <w:szCs w:val="32"/>
        </w:rPr>
        <w:t xml:space="preserve"> rend</w:t>
      </w:r>
      <w:r w:rsidR="003F6454">
        <w:rPr>
          <w:sz w:val="32"/>
          <w:szCs w:val="32"/>
        </w:rPr>
        <w:t>es</w:t>
      </w:r>
      <w:r>
        <w:rPr>
          <w:sz w:val="32"/>
          <w:szCs w:val="32"/>
        </w:rPr>
        <w:t xml:space="preserve"> </w:t>
      </w:r>
      <w:r w:rsidRPr="00D6094F">
        <w:rPr>
          <w:sz w:val="32"/>
          <w:szCs w:val="32"/>
        </w:rPr>
        <w:t>ülésére</w:t>
      </w:r>
    </w:p>
    <w:p w14:paraId="1B77036E" w14:textId="77777777" w:rsidR="0037512C" w:rsidRDefault="0037512C" w:rsidP="0037512C">
      <w:pPr>
        <w:shd w:val="clear" w:color="auto" w:fill="FFFFFF"/>
      </w:pPr>
    </w:p>
    <w:p w14:paraId="3FCB5679" w14:textId="77777777" w:rsidR="0037512C" w:rsidRDefault="0037512C" w:rsidP="0037512C">
      <w:pPr>
        <w:shd w:val="clear" w:color="auto" w:fill="FFFFFF"/>
      </w:pPr>
    </w:p>
    <w:p w14:paraId="76C12CAE" w14:textId="77777777" w:rsidR="0037512C" w:rsidRDefault="0037512C" w:rsidP="0037512C">
      <w:pPr>
        <w:shd w:val="clear" w:color="auto" w:fill="FFFFFF"/>
      </w:pPr>
    </w:p>
    <w:p w14:paraId="6BDC0F69" w14:textId="18338F3F" w:rsidR="0037512C" w:rsidRPr="00E33912" w:rsidRDefault="00E33912" w:rsidP="001156DA">
      <w:pPr>
        <w:shd w:val="clear" w:color="auto" w:fill="FFFFFF"/>
        <w:ind w:left="780"/>
        <w:rPr>
          <w:b/>
          <w:sz w:val="40"/>
          <w:szCs w:val="40"/>
          <w:u w:val="single"/>
        </w:rPr>
      </w:pPr>
      <w:r w:rsidRPr="00E33912">
        <w:rPr>
          <w:b/>
          <w:sz w:val="40"/>
          <w:szCs w:val="40"/>
          <w:u w:val="single"/>
        </w:rPr>
        <w:t>BEJELENTÉS 2.</w:t>
      </w:r>
    </w:p>
    <w:p w14:paraId="74482740" w14:textId="77777777" w:rsidR="0037512C" w:rsidRPr="00D6094F" w:rsidRDefault="0037512C" w:rsidP="0037512C">
      <w:pPr>
        <w:shd w:val="clear" w:color="auto" w:fill="FFFFFF"/>
      </w:pPr>
    </w:p>
    <w:p w14:paraId="782BA281" w14:textId="2A4B169C" w:rsidR="0037512C" w:rsidRDefault="0037512C" w:rsidP="00BE2608">
      <w:pPr>
        <w:shd w:val="clear" w:color="auto" w:fill="FFFFFF"/>
        <w:ind w:left="2835" w:hanging="2835"/>
        <w:rPr>
          <w:b/>
        </w:rPr>
      </w:pPr>
      <w:r w:rsidRPr="00D6094F">
        <w:rPr>
          <w:b/>
        </w:rPr>
        <w:t xml:space="preserve">Tárgy: </w:t>
      </w:r>
      <w:r>
        <w:rPr>
          <w:b/>
        </w:rPr>
        <w:tab/>
      </w:r>
      <w:r w:rsidR="00612D6D">
        <w:rPr>
          <w:bCs/>
        </w:rPr>
        <w:t>Hagyományőrző és Faluszépítő</w:t>
      </w:r>
      <w:r w:rsidR="00914FEE">
        <w:rPr>
          <w:bCs/>
        </w:rPr>
        <w:t xml:space="preserve"> Egyesület póttámogatási kérelme</w:t>
      </w:r>
    </w:p>
    <w:p w14:paraId="288835BD" w14:textId="77777777" w:rsidR="00BE2608" w:rsidRPr="00D6094F" w:rsidRDefault="00BE2608" w:rsidP="00BE2608">
      <w:pPr>
        <w:shd w:val="clear" w:color="auto" w:fill="FFFFFF"/>
        <w:ind w:left="2835" w:hanging="2835"/>
      </w:pPr>
    </w:p>
    <w:p w14:paraId="3D062434" w14:textId="7AD5E271" w:rsidR="0037512C" w:rsidRPr="006312DD" w:rsidRDefault="0037512C" w:rsidP="0037512C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</w:t>
      </w:r>
      <w:r w:rsidR="006317B9">
        <w:t>p</w:t>
      </w:r>
      <w:r w:rsidRPr="006312DD">
        <w:t>olgármester</w:t>
      </w:r>
    </w:p>
    <w:p w14:paraId="2FA7A3C0" w14:textId="77777777" w:rsidR="0037512C" w:rsidRPr="00D6094F" w:rsidRDefault="0037512C" w:rsidP="0037512C">
      <w:pPr>
        <w:shd w:val="clear" w:color="auto" w:fill="FFFFFF"/>
      </w:pPr>
    </w:p>
    <w:p w14:paraId="4D41D3D1" w14:textId="42838E7F" w:rsidR="0037512C" w:rsidRPr="00E661EF" w:rsidRDefault="0037512C" w:rsidP="0037512C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771A6">
        <w:t>Dr. Szilágyi Tibor polgármester</w:t>
      </w:r>
    </w:p>
    <w:p w14:paraId="7167D54F" w14:textId="77777777" w:rsidR="0037512C" w:rsidRPr="00D6094F" w:rsidRDefault="0037512C" w:rsidP="0037512C">
      <w:pPr>
        <w:shd w:val="clear" w:color="auto" w:fill="FFFFFF"/>
      </w:pPr>
    </w:p>
    <w:p w14:paraId="376F367B" w14:textId="1CADDF18" w:rsidR="0037512C" w:rsidRDefault="0037512C" w:rsidP="009E4CD5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 w:rsidR="006C61EB">
        <w:rPr>
          <w:b/>
        </w:rPr>
        <w:tab/>
      </w:r>
      <w:r w:rsidR="00914FEE">
        <w:rPr>
          <w:bCs/>
        </w:rPr>
        <w:t>Pénzügyi, Gazdasági és Környezetvédelmi</w:t>
      </w:r>
      <w:r w:rsidR="001B77FC" w:rsidRPr="001B77FC">
        <w:rPr>
          <w:bCs/>
        </w:rPr>
        <w:t xml:space="preserve"> Bizottság</w:t>
      </w:r>
    </w:p>
    <w:p w14:paraId="08C106E4" w14:textId="74CE1716" w:rsidR="001B0C28" w:rsidRPr="001B0C28" w:rsidRDefault="001B0C28" w:rsidP="009E4CD5">
      <w:pPr>
        <w:shd w:val="clear" w:color="auto" w:fill="FFFFFF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14:paraId="4089CD0C" w14:textId="77777777" w:rsidR="009E4CD5" w:rsidRPr="00D6094F" w:rsidRDefault="009E4CD5" w:rsidP="009E4CD5">
      <w:pPr>
        <w:shd w:val="clear" w:color="auto" w:fill="FFFFFF"/>
      </w:pPr>
    </w:p>
    <w:p w14:paraId="018C2054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7C0D742" w14:textId="77777777" w:rsidR="0037512C" w:rsidRPr="00D6094F" w:rsidRDefault="0037512C" w:rsidP="0037512C">
      <w:pPr>
        <w:shd w:val="clear" w:color="auto" w:fill="FFFFFF"/>
      </w:pPr>
    </w:p>
    <w:p w14:paraId="3C0EE747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CB6E2E" w14:textId="77777777" w:rsidR="0037512C" w:rsidRPr="00D6094F" w:rsidRDefault="0037512C" w:rsidP="0037512C">
      <w:pPr>
        <w:shd w:val="clear" w:color="auto" w:fill="FFFFFF"/>
      </w:pPr>
    </w:p>
    <w:p w14:paraId="714E96F3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6F01E9FA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377A05D8" w14:textId="77777777" w:rsidR="0037512C" w:rsidRDefault="0037512C" w:rsidP="0037512C">
      <w:pPr>
        <w:shd w:val="clear" w:color="auto" w:fill="FFFFFF"/>
      </w:pPr>
    </w:p>
    <w:p w14:paraId="5F3F0A35" w14:textId="77777777" w:rsidR="0037512C" w:rsidRDefault="0037512C" w:rsidP="0037512C">
      <w:pPr>
        <w:shd w:val="clear" w:color="auto" w:fill="FFFFFF"/>
      </w:pPr>
    </w:p>
    <w:p w14:paraId="10776BD3" w14:textId="77777777" w:rsidR="0037512C" w:rsidRPr="00D6094F" w:rsidRDefault="0037512C" w:rsidP="0037512C">
      <w:pPr>
        <w:shd w:val="clear" w:color="auto" w:fill="FFFFFF"/>
      </w:pPr>
    </w:p>
    <w:p w14:paraId="50702597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795EE493" w14:textId="77777777" w:rsidR="0037512C" w:rsidRPr="00D6094F" w:rsidRDefault="0037512C" w:rsidP="0037512C">
      <w:pPr>
        <w:shd w:val="clear" w:color="auto" w:fill="FFFFFF"/>
      </w:pPr>
    </w:p>
    <w:p w14:paraId="4873C99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1D0ABA19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3F9202AF" w14:textId="77777777" w:rsidR="0037512C" w:rsidRDefault="0037512C" w:rsidP="0037512C">
      <w:pPr>
        <w:shd w:val="clear" w:color="auto" w:fill="FFFFFF"/>
      </w:pPr>
    </w:p>
    <w:p w14:paraId="5F7DD6DA" w14:textId="77777777" w:rsidR="0037512C" w:rsidRDefault="0037512C" w:rsidP="0037512C">
      <w:pPr>
        <w:shd w:val="clear" w:color="auto" w:fill="FFFFFF"/>
      </w:pPr>
    </w:p>
    <w:p w14:paraId="79A85CE2" w14:textId="77777777" w:rsidR="0037512C" w:rsidRPr="00D6094F" w:rsidRDefault="0037512C" w:rsidP="0037512C">
      <w:pPr>
        <w:shd w:val="clear" w:color="auto" w:fill="FFFFFF"/>
      </w:pPr>
    </w:p>
    <w:p w14:paraId="4B003553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620A884B" w14:textId="77777777" w:rsidR="0037512C" w:rsidRPr="00D6094F" w:rsidRDefault="0037512C" w:rsidP="0037512C">
      <w:pPr>
        <w:shd w:val="clear" w:color="auto" w:fill="FFFFFF"/>
      </w:pPr>
    </w:p>
    <w:p w14:paraId="491B889A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4054503D" w14:textId="77777777" w:rsidR="0037512C" w:rsidRPr="006312DD" w:rsidRDefault="0037512C" w:rsidP="0037512C">
      <w:pPr>
        <w:shd w:val="clear" w:color="auto" w:fill="FFFFFF"/>
      </w:pPr>
    </w:p>
    <w:p w14:paraId="7D971B42" w14:textId="77777777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8FDB0C8" w14:textId="77777777" w:rsidR="0037512C" w:rsidRPr="006312DD" w:rsidRDefault="0037512C" w:rsidP="0037512C">
      <w:pPr>
        <w:spacing w:after="160" w:line="259" w:lineRule="auto"/>
      </w:pPr>
    </w:p>
    <w:p w14:paraId="2773C199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1ED6D55D" w14:textId="77777777" w:rsidR="0037512C" w:rsidRPr="00602176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32C40EE7" w14:textId="77777777" w:rsidR="0037512C" w:rsidRPr="00602176" w:rsidRDefault="0037512C" w:rsidP="0037512C">
      <w:pPr>
        <w:jc w:val="center"/>
        <w:rPr>
          <w:b/>
          <w:sz w:val="28"/>
        </w:rPr>
      </w:pPr>
    </w:p>
    <w:p w14:paraId="245E107D" w14:textId="15C1B79E" w:rsidR="00914FEE" w:rsidRDefault="0037512C" w:rsidP="006A59BD">
      <w:pPr>
        <w:shd w:val="clear" w:color="auto" w:fill="FFFFFF"/>
        <w:jc w:val="center"/>
        <w:rPr>
          <w:b/>
          <w:sz w:val="28"/>
        </w:rPr>
      </w:pPr>
      <w:r w:rsidRPr="00602176">
        <w:rPr>
          <w:b/>
          <w:sz w:val="28"/>
        </w:rPr>
        <w:t>A Képvis</w:t>
      </w:r>
      <w:r w:rsidR="005E7946">
        <w:rPr>
          <w:b/>
          <w:sz w:val="28"/>
        </w:rPr>
        <w:t>elő-testület 202</w:t>
      </w:r>
      <w:r w:rsidR="009C00BD">
        <w:rPr>
          <w:b/>
          <w:sz w:val="28"/>
        </w:rPr>
        <w:t>4</w:t>
      </w:r>
      <w:r w:rsidRPr="00602176">
        <w:rPr>
          <w:b/>
          <w:sz w:val="28"/>
        </w:rPr>
        <w:t xml:space="preserve">. </w:t>
      </w:r>
      <w:r w:rsidR="001156DA">
        <w:rPr>
          <w:b/>
          <w:sz w:val="28"/>
        </w:rPr>
        <w:t>jú</w:t>
      </w:r>
      <w:r w:rsidR="00E33912">
        <w:rPr>
          <w:b/>
          <w:sz w:val="28"/>
        </w:rPr>
        <w:t>lius 16-á</w:t>
      </w:r>
      <w:r w:rsidR="00C771A6">
        <w:rPr>
          <w:b/>
          <w:sz w:val="28"/>
        </w:rPr>
        <w:t>n</w:t>
      </w:r>
      <w:r w:rsidRPr="00602176">
        <w:rPr>
          <w:b/>
          <w:sz w:val="28"/>
        </w:rPr>
        <w:t xml:space="preserve"> </w:t>
      </w:r>
      <w:r w:rsidR="00EB6436">
        <w:rPr>
          <w:b/>
          <w:sz w:val="28"/>
        </w:rPr>
        <w:t>t</w:t>
      </w:r>
      <w:r w:rsidRPr="00602176">
        <w:rPr>
          <w:b/>
          <w:sz w:val="28"/>
        </w:rPr>
        <w:t>artandó rend</w:t>
      </w:r>
      <w:r w:rsidR="00BE2608">
        <w:rPr>
          <w:b/>
          <w:sz w:val="28"/>
        </w:rPr>
        <w:t xml:space="preserve">es </w:t>
      </w:r>
      <w:r w:rsidRPr="00602176">
        <w:rPr>
          <w:b/>
          <w:sz w:val="28"/>
        </w:rPr>
        <w:t xml:space="preserve">ülésére </w:t>
      </w:r>
      <w:r w:rsidR="00914FEE">
        <w:rPr>
          <w:b/>
          <w:sz w:val="28"/>
        </w:rPr>
        <w:t>a</w:t>
      </w:r>
    </w:p>
    <w:p w14:paraId="10ED18F5" w14:textId="13AC4551" w:rsidR="0037512C" w:rsidRDefault="00914FEE" w:rsidP="006A59BD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sz w:val="28"/>
        </w:rPr>
        <w:t xml:space="preserve"> </w:t>
      </w:r>
      <w:r w:rsidR="00612D6D">
        <w:rPr>
          <w:b/>
          <w:sz w:val="28"/>
        </w:rPr>
        <w:t>Hagyományőrző és Faluszépítő</w:t>
      </w:r>
      <w:r>
        <w:rPr>
          <w:b/>
          <w:sz w:val="28"/>
        </w:rPr>
        <w:t xml:space="preserve"> Egyesület póttámogatási kérelme ügyében</w:t>
      </w:r>
    </w:p>
    <w:p w14:paraId="17886E80" w14:textId="77777777" w:rsidR="006A59BD" w:rsidRPr="006A59BD" w:rsidRDefault="006A59BD" w:rsidP="006A59BD">
      <w:pPr>
        <w:shd w:val="clear" w:color="auto" w:fill="FFFFFF"/>
        <w:jc w:val="center"/>
        <w:rPr>
          <w:b/>
          <w:bCs/>
        </w:rPr>
      </w:pPr>
    </w:p>
    <w:p w14:paraId="72E325B3" w14:textId="77777777" w:rsidR="0037512C" w:rsidRPr="005D0685" w:rsidRDefault="0037512C" w:rsidP="0037512C">
      <w:pPr>
        <w:jc w:val="center"/>
        <w:rPr>
          <w:b/>
          <w:sz w:val="28"/>
          <w:szCs w:val="28"/>
        </w:rPr>
      </w:pPr>
      <w:r w:rsidRPr="005D0685">
        <w:rPr>
          <w:b/>
          <w:sz w:val="28"/>
          <w:szCs w:val="28"/>
        </w:rPr>
        <w:t>Tisztelt Képviselő-testület!</w:t>
      </w:r>
    </w:p>
    <w:p w14:paraId="0F2A34CC" w14:textId="77777777" w:rsidR="0037512C" w:rsidRDefault="0037512C" w:rsidP="0037512C">
      <w:pPr>
        <w:jc w:val="center"/>
        <w:rPr>
          <w:b/>
        </w:rPr>
      </w:pPr>
    </w:p>
    <w:p w14:paraId="444180D9" w14:textId="02F7FD83" w:rsidR="00BE2608" w:rsidRDefault="006731CC" w:rsidP="006731CC">
      <w:r w:rsidRPr="006731CC">
        <w:t>Gádoro</w:t>
      </w:r>
      <w:r>
        <w:t>s Nagyközség Önkormányza</w:t>
      </w:r>
      <w:r w:rsidR="00A1049D">
        <w:t>t Képviselő-testületéhez</w:t>
      </w:r>
      <w:r w:rsidR="001156DA">
        <w:t xml:space="preserve"> benyújtásra került </w:t>
      </w:r>
      <w:r w:rsidR="00914FEE">
        <w:t xml:space="preserve">a </w:t>
      </w:r>
      <w:r w:rsidR="00612D6D">
        <w:t>Hagyományőrző és Faluszépítő</w:t>
      </w:r>
      <w:r w:rsidR="00914FEE">
        <w:t xml:space="preserve"> Egyesület Elnökének </w:t>
      </w:r>
      <w:proofErr w:type="gramStart"/>
      <w:r w:rsidR="00612D6D">
        <w:t>400.000,-</w:t>
      </w:r>
      <w:proofErr w:type="gramEnd"/>
      <w:r w:rsidR="00612D6D">
        <w:t xml:space="preserve"> Ft </w:t>
      </w:r>
      <w:r w:rsidR="00914FEE">
        <w:t>póttámogatás iránti kérelme, melye</w:t>
      </w:r>
      <w:r w:rsidR="00612D6D">
        <w:t>t a Gádorosi Ízek Napja rendezvényre használnának fel</w:t>
      </w:r>
      <w:r w:rsidR="00914FEE">
        <w:t>.</w:t>
      </w:r>
      <w:r>
        <w:t xml:space="preserve"> </w:t>
      </w:r>
      <w:r w:rsidR="00D979DA">
        <w:t>(levél mellékelten csatolva)</w:t>
      </w:r>
    </w:p>
    <w:p w14:paraId="143F2B58" w14:textId="77777777" w:rsidR="00612D6D" w:rsidRDefault="00612D6D" w:rsidP="006731CC"/>
    <w:p w14:paraId="6BFEB983" w14:textId="42D22067" w:rsidR="00612D6D" w:rsidRDefault="00612D6D" w:rsidP="006731CC">
      <w:r>
        <w:t xml:space="preserve">A költségvetésben megszavazott </w:t>
      </w:r>
      <w:proofErr w:type="gramStart"/>
      <w:r>
        <w:t>250.000,-</w:t>
      </w:r>
      <w:proofErr w:type="gramEnd"/>
      <w:r>
        <w:t xml:space="preserve"> Ft támogatást 2024. április hónapban felvették.</w:t>
      </w:r>
    </w:p>
    <w:p w14:paraId="3611C238" w14:textId="77777777" w:rsidR="006731CC" w:rsidRPr="006731CC" w:rsidRDefault="006731CC" w:rsidP="006731CC"/>
    <w:p w14:paraId="3AE15515" w14:textId="40FAAFEE" w:rsidR="006731CC" w:rsidRDefault="006731CC" w:rsidP="006731CC">
      <w:pPr>
        <w:suppressAutoHyphens/>
        <w:spacing w:line="252" w:lineRule="auto"/>
        <w:textAlignment w:val="center"/>
        <w:rPr>
          <w:lang w:eastAsia="zh-CN"/>
        </w:rPr>
      </w:pPr>
      <w:r w:rsidRPr="006731CC">
        <w:rPr>
          <w:lang w:eastAsia="zh-CN"/>
        </w:rPr>
        <w:t>Kérem a Tisztelt Képviselő-testületet az előterjesztés megvitatására, valamint a döntés meghozatalára!</w:t>
      </w:r>
    </w:p>
    <w:p w14:paraId="6C3C1EB7" w14:textId="597349D7" w:rsidR="006731CC" w:rsidRDefault="006731CC" w:rsidP="006731CC">
      <w:pPr>
        <w:suppressAutoHyphens/>
        <w:spacing w:line="252" w:lineRule="auto"/>
        <w:textAlignment w:val="center"/>
        <w:rPr>
          <w:lang w:eastAsia="zh-CN"/>
        </w:rPr>
      </w:pPr>
    </w:p>
    <w:p w14:paraId="36E4A495" w14:textId="77777777" w:rsidR="006731CC" w:rsidRPr="006731CC" w:rsidRDefault="006731CC" w:rsidP="006731CC">
      <w:pPr>
        <w:suppressAutoHyphens/>
        <w:spacing w:line="252" w:lineRule="auto"/>
        <w:textAlignment w:val="center"/>
        <w:rPr>
          <w:lang w:eastAsia="zh-CN"/>
        </w:rPr>
      </w:pPr>
    </w:p>
    <w:p w14:paraId="1358B280" w14:textId="5688162C" w:rsidR="002D4D48" w:rsidRPr="002C65ED" w:rsidRDefault="002D4D48" w:rsidP="0054624D">
      <w:pPr>
        <w:rPr>
          <w:b/>
          <w:u w:val="single"/>
        </w:rPr>
      </w:pPr>
      <w:r w:rsidRPr="002C65ED">
        <w:rPr>
          <w:b/>
          <w:u w:val="single"/>
        </w:rPr>
        <w:t>Határozati javaslat</w:t>
      </w:r>
      <w:r w:rsidR="00E33912">
        <w:rPr>
          <w:b/>
          <w:u w:val="single"/>
        </w:rPr>
        <w:t xml:space="preserve"> I.</w:t>
      </w:r>
      <w:r w:rsidR="00BE2608">
        <w:rPr>
          <w:b/>
          <w:u w:val="single"/>
        </w:rPr>
        <w:t>:</w:t>
      </w:r>
    </w:p>
    <w:p w14:paraId="7728DF7F" w14:textId="3E850BA1" w:rsidR="00A1049D" w:rsidRDefault="00A1049D" w:rsidP="00A1049D">
      <w:bookmarkStart w:id="0" w:name="_Hlk150334014"/>
      <w:r>
        <w:t xml:space="preserve">Gádoros Nagyközség Önkormányzat Képviselő-testülete </w:t>
      </w:r>
      <w:r w:rsidRPr="00244177">
        <w:t>dönt arról, hogy</w:t>
      </w:r>
      <w:r>
        <w:t xml:space="preserve"> </w:t>
      </w:r>
      <w:r w:rsidR="00E33912">
        <w:t>támogatja</w:t>
      </w:r>
      <w:r w:rsidR="00E33912" w:rsidRPr="00E33912">
        <w:t xml:space="preserve"> </w:t>
      </w:r>
      <w:r w:rsidR="00E33912">
        <w:t>a Hagyományőrző és Faluszépítő Egyesület (képviseli: dr. Prozlik László) által rendezendő</w:t>
      </w:r>
      <w:r>
        <w:t xml:space="preserve"> </w:t>
      </w:r>
      <w:r w:rsidR="00D979DA">
        <w:t xml:space="preserve">„Gádorosi Ízek </w:t>
      </w:r>
      <w:proofErr w:type="gramStart"/>
      <w:r w:rsidR="00D979DA">
        <w:t>Napja”</w:t>
      </w:r>
      <w:r w:rsidR="00E33912">
        <w:t>-</w:t>
      </w:r>
      <w:proofErr w:type="gramEnd"/>
      <w:r w:rsidR="00E33912">
        <w:t>t</w:t>
      </w:r>
      <w:r>
        <w:t xml:space="preserve"> a 202</w:t>
      </w:r>
      <w:r w:rsidR="00D979DA">
        <w:t>4</w:t>
      </w:r>
      <w:r>
        <w:t xml:space="preserve">. évi megítélt </w:t>
      </w:r>
      <w:r w:rsidR="009345B7">
        <w:t xml:space="preserve">támogatási </w:t>
      </w:r>
      <w:r>
        <w:t>összegen felül</w:t>
      </w:r>
      <w:r w:rsidR="009345B7">
        <w:t xml:space="preserve"> </w:t>
      </w:r>
      <w:r w:rsidR="00E33912">
        <w:t>.................</w:t>
      </w:r>
      <w:r>
        <w:t xml:space="preserve">- Ft, azaz </w:t>
      </w:r>
      <w:r w:rsidR="00E33912">
        <w:t>..................</w:t>
      </w:r>
      <w:r>
        <w:t xml:space="preserve"> forint kiegészítő támogatási összeggel, a tartalék keret terhére.</w:t>
      </w:r>
    </w:p>
    <w:p w14:paraId="7612F9A7" w14:textId="77777777" w:rsidR="00A1049D" w:rsidRDefault="00A1049D" w:rsidP="00A1049D"/>
    <w:p w14:paraId="510078DF" w14:textId="77777777" w:rsidR="00A1049D" w:rsidRDefault="00A1049D" w:rsidP="00A1049D">
      <w:r>
        <w:t xml:space="preserve">Felelős: </w:t>
      </w:r>
      <w:r>
        <w:tab/>
        <w:t>Dr. Szilágyi Tibor polgármester</w:t>
      </w:r>
    </w:p>
    <w:p w14:paraId="1A29F0EF" w14:textId="74B18681" w:rsidR="00A1049D" w:rsidRDefault="00A1049D" w:rsidP="00A1049D">
      <w:r>
        <w:t xml:space="preserve">Erről értesül: </w:t>
      </w:r>
      <w:r>
        <w:tab/>
      </w:r>
      <w:r w:rsidR="00D979DA">
        <w:t xml:space="preserve">Hagyományőrző és Faluszépítő </w:t>
      </w:r>
      <w:r>
        <w:t xml:space="preserve">Egyesület elnöke </w:t>
      </w:r>
    </w:p>
    <w:p w14:paraId="560CC635" w14:textId="77777777" w:rsidR="00A1049D" w:rsidRDefault="00A1049D" w:rsidP="00A1049D">
      <w:r>
        <w:tab/>
      </w:r>
      <w:r>
        <w:tab/>
        <w:t>Libor Zsoltné pénzügyi csoportvezető</w:t>
      </w:r>
    </w:p>
    <w:p w14:paraId="431CC0BC" w14:textId="77777777" w:rsidR="00A1049D" w:rsidRDefault="00A1049D" w:rsidP="00A1049D">
      <w:r>
        <w:t>Határidő:</w:t>
      </w:r>
      <w:r>
        <w:tab/>
        <w:t>értelem szerint</w:t>
      </w:r>
    </w:p>
    <w:bookmarkEnd w:id="0"/>
    <w:p w14:paraId="335975A9" w14:textId="0A03A924" w:rsidR="00A61B49" w:rsidRDefault="00A61B49" w:rsidP="0054624D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30BC961C" w14:textId="23853D19" w:rsidR="00E33912" w:rsidRPr="002C65ED" w:rsidRDefault="00E33912" w:rsidP="00E33912">
      <w:pPr>
        <w:rPr>
          <w:b/>
          <w:u w:val="single"/>
        </w:rPr>
      </w:pPr>
      <w:r w:rsidRPr="002C65ED">
        <w:rPr>
          <w:b/>
          <w:u w:val="single"/>
        </w:rPr>
        <w:t>Határozati javaslat</w:t>
      </w:r>
      <w:r>
        <w:rPr>
          <w:b/>
          <w:u w:val="single"/>
        </w:rPr>
        <w:t xml:space="preserve"> II.:</w:t>
      </w:r>
    </w:p>
    <w:p w14:paraId="5CF3D382" w14:textId="5448A5FE" w:rsidR="00E33912" w:rsidRDefault="00E33912" w:rsidP="00E33912">
      <w:r>
        <w:t>Gádoros Nagyközség Önkormányzat Képviselő-testülete nem támogatja</w:t>
      </w:r>
      <w:r w:rsidR="00E701E8" w:rsidRPr="00E701E8">
        <w:t xml:space="preserve"> </w:t>
      </w:r>
      <w:r w:rsidR="00E701E8">
        <w:t>a Hagyományőrző és Faluszépítő Egyesület póttámogatási kérelmét</w:t>
      </w:r>
      <w:r w:rsidR="00F1125D">
        <w:t xml:space="preserve"> </w:t>
      </w:r>
      <w:r w:rsidR="00775944">
        <w:t xml:space="preserve">a </w:t>
      </w:r>
      <w:r>
        <w:t>nehéz gazdasági helyzetre való tekintettel</w:t>
      </w:r>
      <w:r w:rsidR="00F1125D">
        <w:t>.</w:t>
      </w:r>
    </w:p>
    <w:p w14:paraId="0C6B9F86" w14:textId="77777777" w:rsidR="00F1125D" w:rsidRDefault="00F1125D" w:rsidP="00E33912"/>
    <w:p w14:paraId="11060210" w14:textId="77777777" w:rsidR="00E33912" w:rsidRDefault="00E33912" w:rsidP="00E33912">
      <w:r>
        <w:t xml:space="preserve">Felelős: </w:t>
      </w:r>
      <w:r>
        <w:tab/>
        <w:t>Dr. Szilágyi Tibor polgármester</w:t>
      </w:r>
    </w:p>
    <w:p w14:paraId="2E89DF81" w14:textId="77777777" w:rsidR="00E33912" w:rsidRDefault="00E33912" w:rsidP="00E33912">
      <w:r>
        <w:t xml:space="preserve">Erről értesül: </w:t>
      </w:r>
      <w:r>
        <w:tab/>
        <w:t xml:space="preserve">Hagyományőrző és Faluszépítő Egyesület elnöke </w:t>
      </w:r>
    </w:p>
    <w:p w14:paraId="6E148027" w14:textId="77777777" w:rsidR="00E33912" w:rsidRDefault="00E33912" w:rsidP="00E33912">
      <w:r>
        <w:t>Határidő:</w:t>
      </w:r>
      <w:r>
        <w:tab/>
        <w:t>értelem szerint</w:t>
      </w:r>
    </w:p>
    <w:p w14:paraId="497C8E43" w14:textId="77777777" w:rsidR="00A61B49" w:rsidRDefault="00A61B49" w:rsidP="0054624D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7D3D5675" w14:textId="77777777" w:rsidR="00C31E91" w:rsidRPr="002C65ED" w:rsidRDefault="00C31E91" w:rsidP="009D65CF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352AB33A" w14:textId="552837F8" w:rsidR="00D42428" w:rsidRPr="002C65ED" w:rsidRDefault="009D65CF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 xml:space="preserve">Gádoros, </w:t>
      </w:r>
      <w:r w:rsidR="00426D80" w:rsidRPr="002C65ED">
        <w:rPr>
          <w:rFonts w:eastAsia="Times New Roman"/>
          <w:lang w:eastAsia="hu-HU"/>
        </w:rPr>
        <w:t>202</w:t>
      </w:r>
      <w:r w:rsidR="009C00BD">
        <w:rPr>
          <w:rFonts w:eastAsia="Times New Roman"/>
          <w:lang w:eastAsia="hu-HU"/>
        </w:rPr>
        <w:t>4</w:t>
      </w:r>
      <w:r w:rsidR="00426D80" w:rsidRPr="002C65ED">
        <w:rPr>
          <w:rFonts w:eastAsia="Times New Roman"/>
          <w:lang w:eastAsia="hu-HU"/>
        </w:rPr>
        <w:t xml:space="preserve">. </w:t>
      </w:r>
      <w:r w:rsidR="00306487" w:rsidRPr="002C65ED">
        <w:rPr>
          <w:rFonts w:eastAsia="Times New Roman"/>
          <w:lang w:eastAsia="hu-HU"/>
        </w:rPr>
        <w:t>jú</w:t>
      </w:r>
      <w:r w:rsidR="00E33912">
        <w:rPr>
          <w:rFonts w:eastAsia="Times New Roman"/>
          <w:lang w:eastAsia="hu-HU"/>
        </w:rPr>
        <w:t>lius 9</w:t>
      </w:r>
      <w:r w:rsidR="00A1049D">
        <w:rPr>
          <w:rFonts w:eastAsia="Times New Roman"/>
          <w:lang w:eastAsia="hu-HU"/>
        </w:rPr>
        <w:t>.</w:t>
      </w:r>
    </w:p>
    <w:p w14:paraId="422A8120" w14:textId="77777777" w:rsidR="00D42428" w:rsidRPr="002C65ED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ab/>
      </w:r>
      <w:r w:rsidR="00793170" w:rsidRPr="002C65ED">
        <w:rPr>
          <w:rFonts w:eastAsia="Times New Roman"/>
          <w:lang w:eastAsia="hu-HU"/>
        </w:rPr>
        <w:t>Dr. Szilágyi Tibor</w:t>
      </w:r>
      <w:r w:rsidRPr="002C65ED">
        <w:rPr>
          <w:rFonts w:eastAsia="Times New Roman"/>
          <w:lang w:eastAsia="hu-HU"/>
        </w:rPr>
        <w:t xml:space="preserve"> </w:t>
      </w:r>
    </w:p>
    <w:p w14:paraId="73A88648" w14:textId="77777777" w:rsidR="00D42428" w:rsidRPr="002C65ED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ab/>
        <w:t>polgármester</w:t>
      </w:r>
    </w:p>
    <w:p w14:paraId="23347A4F" w14:textId="77777777" w:rsidR="00D42428" w:rsidRPr="002C65ED" w:rsidRDefault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sectPr w:rsidR="00D42428" w:rsidRPr="002C65ED" w:rsidSect="006C77ED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7FBD8B" w14:textId="77777777" w:rsidR="001A12C6" w:rsidRDefault="001A12C6" w:rsidP="0034438E">
      <w:r>
        <w:separator/>
      </w:r>
    </w:p>
  </w:endnote>
  <w:endnote w:type="continuationSeparator" w:id="0">
    <w:p w14:paraId="22B9AA0A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7D752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16</w:t>
    </w:r>
    <w:r>
      <w:fldChar w:fldCharType="end"/>
    </w:r>
  </w:p>
  <w:p w14:paraId="36DC455F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6048F" w14:textId="77777777" w:rsidR="001A12C6" w:rsidRDefault="001A12C6" w:rsidP="0034438E">
      <w:r>
        <w:separator/>
      </w:r>
    </w:p>
  </w:footnote>
  <w:footnote w:type="continuationSeparator" w:id="0">
    <w:p w14:paraId="08DEAC1F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121F75"/>
    <w:multiLevelType w:val="hybridMultilevel"/>
    <w:tmpl w:val="33465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4150A"/>
    <w:multiLevelType w:val="hybridMultilevel"/>
    <w:tmpl w:val="D5FA5EDC"/>
    <w:lvl w:ilvl="0" w:tplc="86A853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5B230C7"/>
    <w:multiLevelType w:val="hybridMultilevel"/>
    <w:tmpl w:val="0562CFC4"/>
    <w:lvl w:ilvl="0" w:tplc="6E6238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28384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33FA4"/>
    <w:multiLevelType w:val="hybridMultilevel"/>
    <w:tmpl w:val="06568B16"/>
    <w:lvl w:ilvl="0" w:tplc="91866C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DA3876"/>
    <w:multiLevelType w:val="hybridMultilevel"/>
    <w:tmpl w:val="62F25188"/>
    <w:lvl w:ilvl="0" w:tplc="EB083220">
      <w:start w:val="5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0F0C7A51"/>
    <w:multiLevelType w:val="hybridMultilevel"/>
    <w:tmpl w:val="B428EA00"/>
    <w:lvl w:ilvl="0" w:tplc="83364A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42092F"/>
    <w:multiLevelType w:val="hybridMultilevel"/>
    <w:tmpl w:val="99D89664"/>
    <w:lvl w:ilvl="0" w:tplc="D962FE8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BA50DE"/>
    <w:multiLevelType w:val="hybridMultilevel"/>
    <w:tmpl w:val="8F66BC50"/>
    <w:lvl w:ilvl="0" w:tplc="CA32910A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240A482C"/>
    <w:multiLevelType w:val="hybridMultilevel"/>
    <w:tmpl w:val="1450A70C"/>
    <w:lvl w:ilvl="0" w:tplc="487AF3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94550A"/>
    <w:multiLevelType w:val="hybridMultilevel"/>
    <w:tmpl w:val="FA9E369E"/>
    <w:lvl w:ilvl="0" w:tplc="CB9A5122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5A7712"/>
    <w:multiLevelType w:val="hybridMultilevel"/>
    <w:tmpl w:val="54AE0CDE"/>
    <w:lvl w:ilvl="0" w:tplc="D130C1C0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CB2419"/>
    <w:multiLevelType w:val="hybridMultilevel"/>
    <w:tmpl w:val="AD2E42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838AF"/>
    <w:multiLevelType w:val="hybridMultilevel"/>
    <w:tmpl w:val="E228DA14"/>
    <w:lvl w:ilvl="0" w:tplc="A1FA981C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222426E"/>
    <w:multiLevelType w:val="hybridMultilevel"/>
    <w:tmpl w:val="8B8C1CA2"/>
    <w:lvl w:ilvl="0" w:tplc="61A204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1F6A7A"/>
    <w:multiLevelType w:val="hybridMultilevel"/>
    <w:tmpl w:val="79123E40"/>
    <w:lvl w:ilvl="0" w:tplc="105CE2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58230475"/>
    <w:multiLevelType w:val="hybridMultilevel"/>
    <w:tmpl w:val="329CDDE0"/>
    <w:lvl w:ilvl="0" w:tplc="35E4C2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4445F7"/>
    <w:multiLevelType w:val="hybridMultilevel"/>
    <w:tmpl w:val="4C467B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6B4371"/>
    <w:multiLevelType w:val="hybridMultilevel"/>
    <w:tmpl w:val="4588C018"/>
    <w:lvl w:ilvl="0" w:tplc="A9686886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27F5FFC"/>
    <w:multiLevelType w:val="hybridMultilevel"/>
    <w:tmpl w:val="1E8C461C"/>
    <w:lvl w:ilvl="0" w:tplc="740C5A6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52188"/>
    <w:multiLevelType w:val="hybridMultilevel"/>
    <w:tmpl w:val="39F4CAB8"/>
    <w:lvl w:ilvl="0" w:tplc="CED0A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44077F"/>
    <w:multiLevelType w:val="hybridMultilevel"/>
    <w:tmpl w:val="075EE4B2"/>
    <w:lvl w:ilvl="0" w:tplc="A5D0A448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7C3B7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DC7D6B"/>
    <w:multiLevelType w:val="hybridMultilevel"/>
    <w:tmpl w:val="B12C79A4"/>
    <w:lvl w:ilvl="0" w:tplc="AECEADD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F21C9C"/>
    <w:multiLevelType w:val="hybridMultilevel"/>
    <w:tmpl w:val="86701A08"/>
    <w:lvl w:ilvl="0" w:tplc="B9CEA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F10B64"/>
    <w:multiLevelType w:val="hybridMultilevel"/>
    <w:tmpl w:val="52FAD488"/>
    <w:lvl w:ilvl="0" w:tplc="B3122A7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173565"/>
    <w:multiLevelType w:val="hybridMultilevel"/>
    <w:tmpl w:val="1C8A56A6"/>
    <w:lvl w:ilvl="0" w:tplc="8FF881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379930">
    <w:abstractNumId w:val="5"/>
  </w:num>
  <w:num w:numId="2" w16cid:durableId="552808674">
    <w:abstractNumId w:val="4"/>
  </w:num>
  <w:num w:numId="3" w16cid:durableId="1067920722">
    <w:abstractNumId w:val="13"/>
  </w:num>
  <w:num w:numId="4" w16cid:durableId="1433672795">
    <w:abstractNumId w:val="16"/>
  </w:num>
  <w:num w:numId="5" w16cid:durableId="926038115">
    <w:abstractNumId w:val="8"/>
  </w:num>
  <w:num w:numId="6" w16cid:durableId="805582149">
    <w:abstractNumId w:val="7"/>
  </w:num>
  <w:num w:numId="7" w16cid:durableId="886528848">
    <w:abstractNumId w:val="26"/>
  </w:num>
  <w:num w:numId="8" w16cid:durableId="74203774">
    <w:abstractNumId w:val="22"/>
  </w:num>
  <w:num w:numId="9" w16cid:durableId="1420180292">
    <w:abstractNumId w:val="11"/>
  </w:num>
  <w:num w:numId="10" w16cid:durableId="1662663338">
    <w:abstractNumId w:val="24"/>
  </w:num>
  <w:num w:numId="11" w16cid:durableId="961109645">
    <w:abstractNumId w:val="25"/>
  </w:num>
  <w:num w:numId="12" w16cid:durableId="1698195207">
    <w:abstractNumId w:val="21"/>
  </w:num>
  <w:num w:numId="13" w16cid:durableId="2066875592">
    <w:abstractNumId w:val="0"/>
  </w:num>
  <w:num w:numId="14" w16cid:durableId="775755045">
    <w:abstractNumId w:val="20"/>
  </w:num>
  <w:num w:numId="15" w16cid:durableId="334961386">
    <w:abstractNumId w:val="30"/>
  </w:num>
  <w:num w:numId="16" w16cid:durableId="1275136806">
    <w:abstractNumId w:val="3"/>
  </w:num>
  <w:num w:numId="17" w16cid:durableId="2101021707">
    <w:abstractNumId w:val="32"/>
  </w:num>
  <w:num w:numId="18" w16cid:durableId="1712073302">
    <w:abstractNumId w:val="29"/>
  </w:num>
  <w:num w:numId="19" w16cid:durableId="1546790276">
    <w:abstractNumId w:val="14"/>
  </w:num>
  <w:num w:numId="20" w16cid:durableId="275528044">
    <w:abstractNumId w:val="6"/>
  </w:num>
  <w:num w:numId="21" w16cid:durableId="1441489446">
    <w:abstractNumId w:val="31"/>
  </w:num>
  <w:num w:numId="22" w16cid:durableId="1896620444">
    <w:abstractNumId w:val="27"/>
  </w:num>
  <w:num w:numId="23" w16cid:durableId="1118835499">
    <w:abstractNumId w:val="19"/>
  </w:num>
  <w:num w:numId="24" w16cid:durableId="127624814">
    <w:abstractNumId w:val="10"/>
  </w:num>
  <w:num w:numId="25" w16cid:durableId="200748975">
    <w:abstractNumId w:val="33"/>
  </w:num>
  <w:num w:numId="26" w16cid:durableId="494297884">
    <w:abstractNumId w:val="23"/>
  </w:num>
  <w:num w:numId="27" w16cid:durableId="240797549">
    <w:abstractNumId w:val="17"/>
  </w:num>
  <w:num w:numId="28" w16cid:durableId="1648319059">
    <w:abstractNumId w:val="18"/>
  </w:num>
  <w:num w:numId="29" w16cid:durableId="363215874">
    <w:abstractNumId w:val="15"/>
  </w:num>
  <w:num w:numId="30" w16cid:durableId="617565717">
    <w:abstractNumId w:val="28"/>
  </w:num>
  <w:num w:numId="31" w16cid:durableId="421921892">
    <w:abstractNumId w:val="12"/>
  </w:num>
  <w:num w:numId="32" w16cid:durableId="1032653519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128FD"/>
    <w:rsid w:val="00017A17"/>
    <w:rsid w:val="00017A9D"/>
    <w:rsid w:val="00020DE2"/>
    <w:rsid w:val="000216BD"/>
    <w:rsid w:val="00024D67"/>
    <w:rsid w:val="00025802"/>
    <w:rsid w:val="00025D3A"/>
    <w:rsid w:val="00027EE6"/>
    <w:rsid w:val="000348CD"/>
    <w:rsid w:val="00035989"/>
    <w:rsid w:val="000369D0"/>
    <w:rsid w:val="00040E2D"/>
    <w:rsid w:val="0004152D"/>
    <w:rsid w:val="000539CC"/>
    <w:rsid w:val="00055885"/>
    <w:rsid w:val="000601E7"/>
    <w:rsid w:val="00063024"/>
    <w:rsid w:val="00065986"/>
    <w:rsid w:val="00067C84"/>
    <w:rsid w:val="00073A9F"/>
    <w:rsid w:val="00076924"/>
    <w:rsid w:val="00077B87"/>
    <w:rsid w:val="000806A9"/>
    <w:rsid w:val="00081A27"/>
    <w:rsid w:val="00082207"/>
    <w:rsid w:val="00083FA6"/>
    <w:rsid w:val="00087D4C"/>
    <w:rsid w:val="00092AA2"/>
    <w:rsid w:val="000B6C84"/>
    <w:rsid w:val="000C112D"/>
    <w:rsid w:val="000C4DFD"/>
    <w:rsid w:val="000D118B"/>
    <w:rsid w:val="000D5B0B"/>
    <w:rsid w:val="000D6B25"/>
    <w:rsid w:val="000E0403"/>
    <w:rsid w:val="000E23E5"/>
    <w:rsid w:val="000E32A3"/>
    <w:rsid w:val="000E3F36"/>
    <w:rsid w:val="000E4A25"/>
    <w:rsid w:val="000E5279"/>
    <w:rsid w:val="000E52B9"/>
    <w:rsid w:val="000E783F"/>
    <w:rsid w:val="000E7F8F"/>
    <w:rsid w:val="000F0BDA"/>
    <w:rsid w:val="000F1319"/>
    <w:rsid w:val="000F35BB"/>
    <w:rsid w:val="000F4634"/>
    <w:rsid w:val="00100220"/>
    <w:rsid w:val="00100FC7"/>
    <w:rsid w:val="001037E0"/>
    <w:rsid w:val="00114F36"/>
    <w:rsid w:val="001156DA"/>
    <w:rsid w:val="00116FBE"/>
    <w:rsid w:val="00122B2C"/>
    <w:rsid w:val="00122F0E"/>
    <w:rsid w:val="00125007"/>
    <w:rsid w:val="00125014"/>
    <w:rsid w:val="0012501B"/>
    <w:rsid w:val="001316A0"/>
    <w:rsid w:val="0013309F"/>
    <w:rsid w:val="00135ECA"/>
    <w:rsid w:val="0013616F"/>
    <w:rsid w:val="00151C44"/>
    <w:rsid w:val="0015373B"/>
    <w:rsid w:val="001634E4"/>
    <w:rsid w:val="00163775"/>
    <w:rsid w:val="0016395E"/>
    <w:rsid w:val="00170C2D"/>
    <w:rsid w:val="00171E38"/>
    <w:rsid w:val="001725E7"/>
    <w:rsid w:val="00172B30"/>
    <w:rsid w:val="00172DF2"/>
    <w:rsid w:val="0017502B"/>
    <w:rsid w:val="001831CA"/>
    <w:rsid w:val="00192B1A"/>
    <w:rsid w:val="00194685"/>
    <w:rsid w:val="001A0914"/>
    <w:rsid w:val="001A12C6"/>
    <w:rsid w:val="001A1DDE"/>
    <w:rsid w:val="001A47DE"/>
    <w:rsid w:val="001A5096"/>
    <w:rsid w:val="001A5FEF"/>
    <w:rsid w:val="001A70D6"/>
    <w:rsid w:val="001B088D"/>
    <w:rsid w:val="001B0C28"/>
    <w:rsid w:val="001B4F93"/>
    <w:rsid w:val="001B53A9"/>
    <w:rsid w:val="001B60EF"/>
    <w:rsid w:val="001B6D61"/>
    <w:rsid w:val="001B77FC"/>
    <w:rsid w:val="001D352C"/>
    <w:rsid w:val="001D3D34"/>
    <w:rsid w:val="001D6268"/>
    <w:rsid w:val="001E2871"/>
    <w:rsid w:val="001E599F"/>
    <w:rsid w:val="001F2B3F"/>
    <w:rsid w:val="001F4EFD"/>
    <w:rsid w:val="00201BE1"/>
    <w:rsid w:val="002055F5"/>
    <w:rsid w:val="00207260"/>
    <w:rsid w:val="002112A4"/>
    <w:rsid w:val="002122E1"/>
    <w:rsid w:val="00220881"/>
    <w:rsid w:val="00221E58"/>
    <w:rsid w:val="00223737"/>
    <w:rsid w:val="002239BE"/>
    <w:rsid w:val="0023278D"/>
    <w:rsid w:val="002348BA"/>
    <w:rsid w:val="002349B4"/>
    <w:rsid w:val="00234F7B"/>
    <w:rsid w:val="002436CD"/>
    <w:rsid w:val="002454AF"/>
    <w:rsid w:val="00245A47"/>
    <w:rsid w:val="002556B7"/>
    <w:rsid w:val="00260CAF"/>
    <w:rsid w:val="0026166E"/>
    <w:rsid w:val="0026570F"/>
    <w:rsid w:val="002700CC"/>
    <w:rsid w:val="002702F9"/>
    <w:rsid w:val="00272A16"/>
    <w:rsid w:val="00272B62"/>
    <w:rsid w:val="00272C4F"/>
    <w:rsid w:val="00276124"/>
    <w:rsid w:val="002807E4"/>
    <w:rsid w:val="00280C0C"/>
    <w:rsid w:val="0028158A"/>
    <w:rsid w:val="0028441C"/>
    <w:rsid w:val="00284C47"/>
    <w:rsid w:val="00286ABF"/>
    <w:rsid w:val="0028718C"/>
    <w:rsid w:val="002879EA"/>
    <w:rsid w:val="00290C79"/>
    <w:rsid w:val="00293B79"/>
    <w:rsid w:val="00295695"/>
    <w:rsid w:val="00296931"/>
    <w:rsid w:val="002A0DA5"/>
    <w:rsid w:val="002A155C"/>
    <w:rsid w:val="002A1683"/>
    <w:rsid w:val="002A261A"/>
    <w:rsid w:val="002A4157"/>
    <w:rsid w:val="002A4A2A"/>
    <w:rsid w:val="002A58D8"/>
    <w:rsid w:val="002A590B"/>
    <w:rsid w:val="002B09ED"/>
    <w:rsid w:val="002B1D01"/>
    <w:rsid w:val="002B2A9B"/>
    <w:rsid w:val="002B2AA9"/>
    <w:rsid w:val="002C0BFE"/>
    <w:rsid w:val="002C0CF9"/>
    <w:rsid w:val="002C65ED"/>
    <w:rsid w:val="002D19E5"/>
    <w:rsid w:val="002D4D48"/>
    <w:rsid w:val="002F108F"/>
    <w:rsid w:val="002F1CBD"/>
    <w:rsid w:val="002F39B7"/>
    <w:rsid w:val="002F4321"/>
    <w:rsid w:val="002F4474"/>
    <w:rsid w:val="002F6FBA"/>
    <w:rsid w:val="002F74EE"/>
    <w:rsid w:val="002F7DAE"/>
    <w:rsid w:val="002F7F54"/>
    <w:rsid w:val="00301ED5"/>
    <w:rsid w:val="0030640B"/>
    <w:rsid w:val="00306487"/>
    <w:rsid w:val="00311779"/>
    <w:rsid w:val="00314B8D"/>
    <w:rsid w:val="00316088"/>
    <w:rsid w:val="00316212"/>
    <w:rsid w:val="00317F03"/>
    <w:rsid w:val="0032221F"/>
    <w:rsid w:val="003306BD"/>
    <w:rsid w:val="00334038"/>
    <w:rsid w:val="00337AC2"/>
    <w:rsid w:val="003414E2"/>
    <w:rsid w:val="0034286F"/>
    <w:rsid w:val="00342EBA"/>
    <w:rsid w:val="0034438E"/>
    <w:rsid w:val="00347549"/>
    <w:rsid w:val="00347AF1"/>
    <w:rsid w:val="0035026B"/>
    <w:rsid w:val="00351B27"/>
    <w:rsid w:val="00355B6E"/>
    <w:rsid w:val="00355D34"/>
    <w:rsid w:val="00361328"/>
    <w:rsid w:val="0036480A"/>
    <w:rsid w:val="00364EEC"/>
    <w:rsid w:val="003666E2"/>
    <w:rsid w:val="00374FDA"/>
    <w:rsid w:val="0037512C"/>
    <w:rsid w:val="003801DF"/>
    <w:rsid w:val="003809A2"/>
    <w:rsid w:val="00381847"/>
    <w:rsid w:val="0038207F"/>
    <w:rsid w:val="0038475F"/>
    <w:rsid w:val="00385333"/>
    <w:rsid w:val="003868FE"/>
    <w:rsid w:val="003914C8"/>
    <w:rsid w:val="00391CEB"/>
    <w:rsid w:val="00392487"/>
    <w:rsid w:val="00394D12"/>
    <w:rsid w:val="00395929"/>
    <w:rsid w:val="003A00BC"/>
    <w:rsid w:val="003A3773"/>
    <w:rsid w:val="003B0DD2"/>
    <w:rsid w:val="003B2E33"/>
    <w:rsid w:val="003B407C"/>
    <w:rsid w:val="003B7DFA"/>
    <w:rsid w:val="003C04A9"/>
    <w:rsid w:val="003C18B8"/>
    <w:rsid w:val="003C36B4"/>
    <w:rsid w:val="003C3EED"/>
    <w:rsid w:val="003C6267"/>
    <w:rsid w:val="003D1712"/>
    <w:rsid w:val="003D340D"/>
    <w:rsid w:val="003D6F3A"/>
    <w:rsid w:val="003E2164"/>
    <w:rsid w:val="003E41AA"/>
    <w:rsid w:val="003E7038"/>
    <w:rsid w:val="003E78E8"/>
    <w:rsid w:val="003F6454"/>
    <w:rsid w:val="003F7A5F"/>
    <w:rsid w:val="00402CD7"/>
    <w:rsid w:val="00403A98"/>
    <w:rsid w:val="004116DA"/>
    <w:rsid w:val="0041235A"/>
    <w:rsid w:val="00414111"/>
    <w:rsid w:val="00414C5C"/>
    <w:rsid w:val="0042156D"/>
    <w:rsid w:val="00421DA1"/>
    <w:rsid w:val="00426D80"/>
    <w:rsid w:val="0043255B"/>
    <w:rsid w:val="00432D4F"/>
    <w:rsid w:val="00434743"/>
    <w:rsid w:val="00436528"/>
    <w:rsid w:val="00437D74"/>
    <w:rsid w:val="0044406A"/>
    <w:rsid w:val="00445E6B"/>
    <w:rsid w:val="004547CE"/>
    <w:rsid w:val="00456AA4"/>
    <w:rsid w:val="00457B54"/>
    <w:rsid w:val="00460B11"/>
    <w:rsid w:val="00461006"/>
    <w:rsid w:val="00462ED2"/>
    <w:rsid w:val="0046346E"/>
    <w:rsid w:val="00463940"/>
    <w:rsid w:val="0046442F"/>
    <w:rsid w:val="00464585"/>
    <w:rsid w:val="004735DF"/>
    <w:rsid w:val="00473FAC"/>
    <w:rsid w:val="004823A3"/>
    <w:rsid w:val="00483C3A"/>
    <w:rsid w:val="00485392"/>
    <w:rsid w:val="00486B52"/>
    <w:rsid w:val="00487826"/>
    <w:rsid w:val="00487AAA"/>
    <w:rsid w:val="00495C12"/>
    <w:rsid w:val="00496E00"/>
    <w:rsid w:val="004A3D63"/>
    <w:rsid w:val="004A58A3"/>
    <w:rsid w:val="004A5996"/>
    <w:rsid w:val="004A7076"/>
    <w:rsid w:val="004B14C7"/>
    <w:rsid w:val="004C52E5"/>
    <w:rsid w:val="004C5800"/>
    <w:rsid w:val="004D1604"/>
    <w:rsid w:val="004D3626"/>
    <w:rsid w:val="004D3F24"/>
    <w:rsid w:val="004D67C9"/>
    <w:rsid w:val="004E0777"/>
    <w:rsid w:val="004E584F"/>
    <w:rsid w:val="00510CA4"/>
    <w:rsid w:val="005122F5"/>
    <w:rsid w:val="00515F0C"/>
    <w:rsid w:val="00520145"/>
    <w:rsid w:val="0052031F"/>
    <w:rsid w:val="00521876"/>
    <w:rsid w:val="0052666D"/>
    <w:rsid w:val="0052765D"/>
    <w:rsid w:val="00531594"/>
    <w:rsid w:val="00531C53"/>
    <w:rsid w:val="005336CA"/>
    <w:rsid w:val="00535F9B"/>
    <w:rsid w:val="005364AF"/>
    <w:rsid w:val="005417EA"/>
    <w:rsid w:val="0054624D"/>
    <w:rsid w:val="00546CE9"/>
    <w:rsid w:val="00550863"/>
    <w:rsid w:val="00550E5C"/>
    <w:rsid w:val="00551030"/>
    <w:rsid w:val="005561E2"/>
    <w:rsid w:val="00557A64"/>
    <w:rsid w:val="00561DF8"/>
    <w:rsid w:val="00564A39"/>
    <w:rsid w:val="0056676A"/>
    <w:rsid w:val="005670D7"/>
    <w:rsid w:val="0057270B"/>
    <w:rsid w:val="005728C9"/>
    <w:rsid w:val="00575240"/>
    <w:rsid w:val="0057548F"/>
    <w:rsid w:val="00583B18"/>
    <w:rsid w:val="00583C44"/>
    <w:rsid w:val="005844DC"/>
    <w:rsid w:val="00584AEE"/>
    <w:rsid w:val="005853C6"/>
    <w:rsid w:val="00587350"/>
    <w:rsid w:val="00590BB8"/>
    <w:rsid w:val="005913FC"/>
    <w:rsid w:val="0059215E"/>
    <w:rsid w:val="0059373B"/>
    <w:rsid w:val="005948A3"/>
    <w:rsid w:val="00597DE2"/>
    <w:rsid w:val="005A08D6"/>
    <w:rsid w:val="005A217A"/>
    <w:rsid w:val="005B312D"/>
    <w:rsid w:val="005B3576"/>
    <w:rsid w:val="005B7B30"/>
    <w:rsid w:val="005C17C2"/>
    <w:rsid w:val="005C32DF"/>
    <w:rsid w:val="005C32E6"/>
    <w:rsid w:val="005C7B11"/>
    <w:rsid w:val="005D0685"/>
    <w:rsid w:val="005D5300"/>
    <w:rsid w:val="005E00E8"/>
    <w:rsid w:val="005E0B20"/>
    <w:rsid w:val="005E0BEC"/>
    <w:rsid w:val="005E20BF"/>
    <w:rsid w:val="005E3668"/>
    <w:rsid w:val="005E5410"/>
    <w:rsid w:val="005E7946"/>
    <w:rsid w:val="005F19D8"/>
    <w:rsid w:val="005F548D"/>
    <w:rsid w:val="005F74E2"/>
    <w:rsid w:val="005F76EF"/>
    <w:rsid w:val="0060007B"/>
    <w:rsid w:val="00600732"/>
    <w:rsid w:val="0060166F"/>
    <w:rsid w:val="00603499"/>
    <w:rsid w:val="00604C7F"/>
    <w:rsid w:val="00607DF2"/>
    <w:rsid w:val="00611B6B"/>
    <w:rsid w:val="00612D6D"/>
    <w:rsid w:val="006133E6"/>
    <w:rsid w:val="00613B74"/>
    <w:rsid w:val="00613DFC"/>
    <w:rsid w:val="006151FA"/>
    <w:rsid w:val="00615741"/>
    <w:rsid w:val="00615F46"/>
    <w:rsid w:val="00617462"/>
    <w:rsid w:val="00620ED0"/>
    <w:rsid w:val="00622542"/>
    <w:rsid w:val="006233E3"/>
    <w:rsid w:val="0062373C"/>
    <w:rsid w:val="00623E23"/>
    <w:rsid w:val="00626DB5"/>
    <w:rsid w:val="00627529"/>
    <w:rsid w:val="006317B9"/>
    <w:rsid w:val="006327C5"/>
    <w:rsid w:val="00632B97"/>
    <w:rsid w:val="00640FBE"/>
    <w:rsid w:val="006453A3"/>
    <w:rsid w:val="00645CAC"/>
    <w:rsid w:val="006501AB"/>
    <w:rsid w:val="0065116D"/>
    <w:rsid w:val="0065192D"/>
    <w:rsid w:val="00652608"/>
    <w:rsid w:val="00654804"/>
    <w:rsid w:val="00656AC4"/>
    <w:rsid w:val="00657DB3"/>
    <w:rsid w:val="0066129C"/>
    <w:rsid w:val="00661FE5"/>
    <w:rsid w:val="00662B9F"/>
    <w:rsid w:val="00662BFB"/>
    <w:rsid w:val="00664ECF"/>
    <w:rsid w:val="00665DE2"/>
    <w:rsid w:val="00666DF1"/>
    <w:rsid w:val="0066789A"/>
    <w:rsid w:val="006731CC"/>
    <w:rsid w:val="00676B29"/>
    <w:rsid w:val="0068264D"/>
    <w:rsid w:val="00685108"/>
    <w:rsid w:val="00685A94"/>
    <w:rsid w:val="00687DC9"/>
    <w:rsid w:val="00690018"/>
    <w:rsid w:val="00693A98"/>
    <w:rsid w:val="00694180"/>
    <w:rsid w:val="006944E1"/>
    <w:rsid w:val="00694A02"/>
    <w:rsid w:val="00694D81"/>
    <w:rsid w:val="006978ED"/>
    <w:rsid w:val="006A2928"/>
    <w:rsid w:val="006A3B5E"/>
    <w:rsid w:val="006A3E95"/>
    <w:rsid w:val="006A59BD"/>
    <w:rsid w:val="006B15B6"/>
    <w:rsid w:val="006B3B4C"/>
    <w:rsid w:val="006C096F"/>
    <w:rsid w:val="006C4A39"/>
    <w:rsid w:val="006C5B52"/>
    <w:rsid w:val="006C61EB"/>
    <w:rsid w:val="006C67A8"/>
    <w:rsid w:val="006C767E"/>
    <w:rsid w:val="006C77ED"/>
    <w:rsid w:val="006D002C"/>
    <w:rsid w:val="006D40A3"/>
    <w:rsid w:val="006D4A25"/>
    <w:rsid w:val="006D789A"/>
    <w:rsid w:val="006D7D2D"/>
    <w:rsid w:val="006E27AC"/>
    <w:rsid w:val="006E796C"/>
    <w:rsid w:val="006F1CC8"/>
    <w:rsid w:val="006F23B2"/>
    <w:rsid w:val="006F4CE2"/>
    <w:rsid w:val="006F5499"/>
    <w:rsid w:val="00702D27"/>
    <w:rsid w:val="00704728"/>
    <w:rsid w:val="0070520C"/>
    <w:rsid w:val="00706B94"/>
    <w:rsid w:val="00710BB0"/>
    <w:rsid w:val="007112BE"/>
    <w:rsid w:val="007125AB"/>
    <w:rsid w:val="00712885"/>
    <w:rsid w:val="00720A4A"/>
    <w:rsid w:val="0072167E"/>
    <w:rsid w:val="00721F5B"/>
    <w:rsid w:val="0072449E"/>
    <w:rsid w:val="00726D02"/>
    <w:rsid w:val="00734FD8"/>
    <w:rsid w:val="00736A0C"/>
    <w:rsid w:val="00740611"/>
    <w:rsid w:val="00744CA5"/>
    <w:rsid w:val="0074688A"/>
    <w:rsid w:val="007475E2"/>
    <w:rsid w:val="00747AE1"/>
    <w:rsid w:val="00750B8F"/>
    <w:rsid w:val="007524A6"/>
    <w:rsid w:val="00755D5D"/>
    <w:rsid w:val="00756D4F"/>
    <w:rsid w:val="00762F1E"/>
    <w:rsid w:val="00765B60"/>
    <w:rsid w:val="0077360C"/>
    <w:rsid w:val="0077528C"/>
    <w:rsid w:val="00775944"/>
    <w:rsid w:val="0077625D"/>
    <w:rsid w:val="00776280"/>
    <w:rsid w:val="00781FE4"/>
    <w:rsid w:val="007827E5"/>
    <w:rsid w:val="0078283D"/>
    <w:rsid w:val="00786830"/>
    <w:rsid w:val="00786D29"/>
    <w:rsid w:val="007928EB"/>
    <w:rsid w:val="00793170"/>
    <w:rsid w:val="00797356"/>
    <w:rsid w:val="007A04C7"/>
    <w:rsid w:val="007A0E0C"/>
    <w:rsid w:val="007A31CF"/>
    <w:rsid w:val="007A38BC"/>
    <w:rsid w:val="007B039F"/>
    <w:rsid w:val="007B4973"/>
    <w:rsid w:val="007B49B0"/>
    <w:rsid w:val="007C0D4C"/>
    <w:rsid w:val="007C3BC3"/>
    <w:rsid w:val="007C4B3A"/>
    <w:rsid w:val="007C6B8B"/>
    <w:rsid w:val="007C7AFE"/>
    <w:rsid w:val="007D2470"/>
    <w:rsid w:val="007D72DC"/>
    <w:rsid w:val="007E4146"/>
    <w:rsid w:val="007E42D5"/>
    <w:rsid w:val="007E6774"/>
    <w:rsid w:val="007E744D"/>
    <w:rsid w:val="007F0BDB"/>
    <w:rsid w:val="007F21B9"/>
    <w:rsid w:val="007F272A"/>
    <w:rsid w:val="007F2D4D"/>
    <w:rsid w:val="00800A0A"/>
    <w:rsid w:val="00802819"/>
    <w:rsid w:val="00805727"/>
    <w:rsid w:val="00805865"/>
    <w:rsid w:val="008075B2"/>
    <w:rsid w:val="008136D1"/>
    <w:rsid w:val="00813989"/>
    <w:rsid w:val="0082046C"/>
    <w:rsid w:val="008219C0"/>
    <w:rsid w:val="0082509C"/>
    <w:rsid w:val="00830834"/>
    <w:rsid w:val="00835FCD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446E"/>
    <w:rsid w:val="00854889"/>
    <w:rsid w:val="00856CA9"/>
    <w:rsid w:val="00860FEA"/>
    <w:rsid w:val="00861D6F"/>
    <w:rsid w:val="008638B3"/>
    <w:rsid w:val="00867D39"/>
    <w:rsid w:val="0087134B"/>
    <w:rsid w:val="008726CC"/>
    <w:rsid w:val="00872A23"/>
    <w:rsid w:val="008735AE"/>
    <w:rsid w:val="0088030D"/>
    <w:rsid w:val="008826B1"/>
    <w:rsid w:val="00883FED"/>
    <w:rsid w:val="0088460E"/>
    <w:rsid w:val="0088581F"/>
    <w:rsid w:val="00886466"/>
    <w:rsid w:val="00887FAB"/>
    <w:rsid w:val="0089227A"/>
    <w:rsid w:val="00892B17"/>
    <w:rsid w:val="008A52E9"/>
    <w:rsid w:val="008A68E1"/>
    <w:rsid w:val="008A7E2E"/>
    <w:rsid w:val="008B4AB8"/>
    <w:rsid w:val="008B624A"/>
    <w:rsid w:val="008B644A"/>
    <w:rsid w:val="008B6667"/>
    <w:rsid w:val="008B7751"/>
    <w:rsid w:val="008C3D63"/>
    <w:rsid w:val="008C3EB9"/>
    <w:rsid w:val="008C4E3F"/>
    <w:rsid w:val="008C4F10"/>
    <w:rsid w:val="008C5CE8"/>
    <w:rsid w:val="008C5E5F"/>
    <w:rsid w:val="008C7300"/>
    <w:rsid w:val="008D060B"/>
    <w:rsid w:val="008D0CDE"/>
    <w:rsid w:val="008D0EEC"/>
    <w:rsid w:val="008E6D05"/>
    <w:rsid w:val="008F2B46"/>
    <w:rsid w:val="008F6594"/>
    <w:rsid w:val="00902C08"/>
    <w:rsid w:val="00904706"/>
    <w:rsid w:val="0090510A"/>
    <w:rsid w:val="00905DF3"/>
    <w:rsid w:val="009123F5"/>
    <w:rsid w:val="00914FEE"/>
    <w:rsid w:val="00915BC7"/>
    <w:rsid w:val="0091602A"/>
    <w:rsid w:val="009164C1"/>
    <w:rsid w:val="00917A19"/>
    <w:rsid w:val="00923012"/>
    <w:rsid w:val="00924E66"/>
    <w:rsid w:val="009345B7"/>
    <w:rsid w:val="00940DCD"/>
    <w:rsid w:val="0094381D"/>
    <w:rsid w:val="00946A23"/>
    <w:rsid w:val="00946D42"/>
    <w:rsid w:val="00951FEE"/>
    <w:rsid w:val="00953CAD"/>
    <w:rsid w:val="00955010"/>
    <w:rsid w:val="00955B8E"/>
    <w:rsid w:val="00962C54"/>
    <w:rsid w:val="00965A76"/>
    <w:rsid w:val="00972F1C"/>
    <w:rsid w:val="0097380F"/>
    <w:rsid w:val="00976415"/>
    <w:rsid w:val="00981B3E"/>
    <w:rsid w:val="00982646"/>
    <w:rsid w:val="009832CF"/>
    <w:rsid w:val="009835F9"/>
    <w:rsid w:val="0098407A"/>
    <w:rsid w:val="0098431E"/>
    <w:rsid w:val="009847A3"/>
    <w:rsid w:val="00991F35"/>
    <w:rsid w:val="0099213D"/>
    <w:rsid w:val="009A0335"/>
    <w:rsid w:val="009A37DC"/>
    <w:rsid w:val="009A75E3"/>
    <w:rsid w:val="009B1080"/>
    <w:rsid w:val="009B5BC3"/>
    <w:rsid w:val="009B6723"/>
    <w:rsid w:val="009B6F72"/>
    <w:rsid w:val="009B6FAE"/>
    <w:rsid w:val="009C00BD"/>
    <w:rsid w:val="009C12E6"/>
    <w:rsid w:val="009C24A6"/>
    <w:rsid w:val="009C5978"/>
    <w:rsid w:val="009D1B41"/>
    <w:rsid w:val="009D2E03"/>
    <w:rsid w:val="009D398A"/>
    <w:rsid w:val="009D3C97"/>
    <w:rsid w:val="009D65CF"/>
    <w:rsid w:val="009D6B73"/>
    <w:rsid w:val="009E1EA7"/>
    <w:rsid w:val="009E4CD5"/>
    <w:rsid w:val="009F0D48"/>
    <w:rsid w:val="009F1327"/>
    <w:rsid w:val="009F41FE"/>
    <w:rsid w:val="009F5112"/>
    <w:rsid w:val="00A004F5"/>
    <w:rsid w:val="00A00EE4"/>
    <w:rsid w:val="00A0105D"/>
    <w:rsid w:val="00A01A9F"/>
    <w:rsid w:val="00A03901"/>
    <w:rsid w:val="00A04A9F"/>
    <w:rsid w:val="00A06537"/>
    <w:rsid w:val="00A07B5B"/>
    <w:rsid w:val="00A1049D"/>
    <w:rsid w:val="00A1597D"/>
    <w:rsid w:val="00A23269"/>
    <w:rsid w:val="00A26F14"/>
    <w:rsid w:val="00A26F5A"/>
    <w:rsid w:val="00A27F42"/>
    <w:rsid w:val="00A30214"/>
    <w:rsid w:val="00A3048D"/>
    <w:rsid w:val="00A32C8A"/>
    <w:rsid w:val="00A336E7"/>
    <w:rsid w:val="00A37118"/>
    <w:rsid w:val="00A40CF6"/>
    <w:rsid w:val="00A42017"/>
    <w:rsid w:val="00A431D4"/>
    <w:rsid w:val="00A44D36"/>
    <w:rsid w:val="00A46C63"/>
    <w:rsid w:val="00A525E0"/>
    <w:rsid w:val="00A5580A"/>
    <w:rsid w:val="00A55C5F"/>
    <w:rsid w:val="00A56939"/>
    <w:rsid w:val="00A56950"/>
    <w:rsid w:val="00A56CED"/>
    <w:rsid w:val="00A61B49"/>
    <w:rsid w:val="00A61CED"/>
    <w:rsid w:val="00A6376D"/>
    <w:rsid w:val="00A64493"/>
    <w:rsid w:val="00A66441"/>
    <w:rsid w:val="00A66E3C"/>
    <w:rsid w:val="00A67DDF"/>
    <w:rsid w:val="00A71F96"/>
    <w:rsid w:val="00A722F0"/>
    <w:rsid w:val="00A775D5"/>
    <w:rsid w:val="00A8270F"/>
    <w:rsid w:val="00A82C61"/>
    <w:rsid w:val="00A83B59"/>
    <w:rsid w:val="00A9303E"/>
    <w:rsid w:val="00A93B21"/>
    <w:rsid w:val="00A940BE"/>
    <w:rsid w:val="00A9597B"/>
    <w:rsid w:val="00AA244B"/>
    <w:rsid w:val="00AA34A9"/>
    <w:rsid w:val="00AA75D5"/>
    <w:rsid w:val="00AA7B54"/>
    <w:rsid w:val="00AB15D5"/>
    <w:rsid w:val="00AB47E3"/>
    <w:rsid w:val="00AB4F93"/>
    <w:rsid w:val="00AB62C9"/>
    <w:rsid w:val="00AB6B7E"/>
    <w:rsid w:val="00AC34EF"/>
    <w:rsid w:val="00AC3800"/>
    <w:rsid w:val="00AC3BC4"/>
    <w:rsid w:val="00AC3CD5"/>
    <w:rsid w:val="00AC4D86"/>
    <w:rsid w:val="00AD0810"/>
    <w:rsid w:val="00AD501A"/>
    <w:rsid w:val="00AD55E7"/>
    <w:rsid w:val="00AD5B33"/>
    <w:rsid w:val="00AD6DF7"/>
    <w:rsid w:val="00AD72CE"/>
    <w:rsid w:val="00AE0C8C"/>
    <w:rsid w:val="00AE1CBF"/>
    <w:rsid w:val="00AE236B"/>
    <w:rsid w:val="00AE42B1"/>
    <w:rsid w:val="00AE71CF"/>
    <w:rsid w:val="00AF054D"/>
    <w:rsid w:val="00AF2BCD"/>
    <w:rsid w:val="00AF7958"/>
    <w:rsid w:val="00B03728"/>
    <w:rsid w:val="00B054CA"/>
    <w:rsid w:val="00B10D1B"/>
    <w:rsid w:val="00B117DB"/>
    <w:rsid w:val="00B11F64"/>
    <w:rsid w:val="00B13403"/>
    <w:rsid w:val="00B134A0"/>
    <w:rsid w:val="00B13E03"/>
    <w:rsid w:val="00B27ACC"/>
    <w:rsid w:val="00B3020E"/>
    <w:rsid w:val="00B3415B"/>
    <w:rsid w:val="00B41BA5"/>
    <w:rsid w:val="00B439B6"/>
    <w:rsid w:val="00B46A02"/>
    <w:rsid w:val="00B500B3"/>
    <w:rsid w:val="00B502DF"/>
    <w:rsid w:val="00B507FA"/>
    <w:rsid w:val="00B50DAD"/>
    <w:rsid w:val="00B54082"/>
    <w:rsid w:val="00B57370"/>
    <w:rsid w:val="00B6087D"/>
    <w:rsid w:val="00B62C09"/>
    <w:rsid w:val="00B63382"/>
    <w:rsid w:val="00B6498C"/>
    <w:rsid w:val="00B6522B"/>
    <w:rsid w:val="00B656DC"/>
    <w:rsid w:val="00B67EDE"/>
    <w:rsid w:val="00B70142"/>
    <w:rsid w:val="00B81029"/>
    <w:rsid w:val="00B81BFD"/>
    <w:rsid w:val="00B81E1A"/>
    <w:rsid w:val="00B849F7"/>
    <w:rsid w:val="00B95149"/>
    <w:rsid w:val="00B95B55"/>
    <w:rsid w:val="00B97687"/>
    <w:rsid w:val="00BA05FC"/>
    <w:rsid w:val="00BA3B11"/>
    <w:rsid w:val="00BA66FA"/>
    <w:rsid w:val="00BB0E23"/>
    <w:rsid w:val="00BB1CC4"/>
    <w:rsid w:val="00BB416F"/>
    <w:rsid w:val="00BB7BE5"/>
    <w:rsid w:val="00BB7CDF"/>
    <w:rsid w:val="00BC0409"/>
    <w:rsid w:val="00BC3309"/>
    <w:rsid w:val="00BC396E"/>
    <w:rsid w:val="00BD1181"/>
    <w:rsid w:val="00BD29E4"/>
    <w:rsid w:val="00BD2BD7"/>
    <w:rsid w:val="00BD48BA"/>
    <w:rsid w:val="00BD55C6"/>
    <w:rsid w:val="00BD5E92"/>
    <w:rsid w:val="00BE1C60"/>
    <w:rsid w:val="00BE2003"/>
    <w:rsid w:val="00BE2608"/>
    <w:rsid w:val="00BF0D09"/>
    <w:rsid w:val="00BF137D"/>
    <w:rsid w:val="00BF4205"/>
    <w:rsid w:val="00C01D70"/>
    <w:rsid w:val="00C02756"/>
    <w:rsid w:val="00C05AE6"/>
    <w:rsid w:val="00C06D35"/>
    <w:rsid w:val="00C10F42"/>
    <w:rsid w:val="00C128D5"/>
    <w:rsid w:val="00C176AD"/>
    <w:rsid w:val="00C17A81"/>
    <w:rsid w:val="00C21185"/>
    <w:rsid w:val="00C21FF3"/>
    <w:rsid w:val="00C25146"/>
    <w:rsid w:val="00C31E91"/>
    <w:rsid w:val="00C32CDF"/>
    <w:rsid w:val="00C365D6"/>
    <w:rsid w:val="00C42E1B"/>
    <w:rsid w:val="00C4308D"/>
    <w:rsid w:val="00C43398"/>
    <w:rsid w:val="00C5181E"/>
    <w:rsid w:val="00C51FA2"/>
    <w:rsid w:val="00C53CD3"/>
    <w:rsid w:val="00C54A69"/>
    <w:rsid w:val="00C55BBA"/>
    <w:rsid w:val="00C576A7"/>
    <w:rsid w:val="00C62184"/>
    <w:rsid w:val="00C6276C"/>
    <w:rsid w:val="00C62E30"/>
    <w:rsid w:val="00C63210"/>
    <w:rsid w:val="00C66F99"/>
    <w:rsid w:val="00C771A6"/>
    <w:rsid w:val="00C81E6E"/>
    <w:rsid w:val="00C835D8"/>
    <w:rsid w:val="00C92383"/>
    <w:rsid w:val="00C9351D"/>
    <w:rsid w:val="00C942D0"/>
    <w:rsid w:val="00CA45C1"/>
    <w:rsid w:val="00CA5A1A"/>
    <w:rsid w:val="00CA67F2"/>
    <w:rsid w:val="00CA6E43"/>
    <w:rsid w:val="00CB06AF"/>
    <w:rsid w:val="00CB61C0"/>
    <w:rsid w:val="00CC34AC"/>
    <w:rsid w:val="00CD02BD"/>
    <w:rsid w:val="00CD031B"/>
    <w:rsid w:val="00CD1102"/>
    <w:rsid w:val="00CE3F26"/>
    <w:rsid w:val="00CE7D18"/>
    <w:rsid w:val="00CF155A"/>
    <w:rsid w:val="00CF17B6"/>
    <w:rsid w:val="00CF50A7"/>
    <w:rsid w:val="00CF6660"/>
    <w:rsid w:val="00D02BD3"/>
    <w:rsid w:val="00D04E3C"/>
    <w:rsid w:val="00D12DE1"/>
    <w:rsid w:val="00D14A07"/>
    <w:rsid w:val="00D21BDD"/>
    <w:rsid w:val="00D236C8"/>
    <w:rsid w:val="00D2435D"/>
    <w:rsid w:val="00D24FE7"/>
    <w:rsid w:val="00D26ABE"/>
    <w:rsid w:val="00D3020B"/>
    <w:rsid w:val="00D42428"/>
    <w:rsid w:val="00D42881"/>
    <w:rsid w:val="00D43A85"/>
    <w:rsid w:val="00D46D40"/>
    <w:rsid w:val="00D46F7E"/>
    <w:rsid w:val="00D47205"/>
    <w:rsid w:val="00D47DF4"/>
    <w:rsid w:val="00D50EBE"/>
    <w:rsid w:val="00D56628"/>
    <w:rsid w:val="00D568EC"/>
    <w:rsid w:val="00D635BE"/>
    <w:rsid w:val="00D66950"/>
    <w:rsid w:val="00D67C87"/>
    <w:rsid w:val="00D72ED6"/>
    <w:rsid w:val="00D77168"/>
    <w:rsid w:val="00D82910"/>
    <w:rsid w:val="00D868A3"/>
    <w:rsid w:val="00D90392"/>
    <w:rsid w:val="00D94DA3"/>
    <w:rsid w:val="00D979DA"/>
    <w:rsid w:val="00D97FE0"/>
    <w:rsid w:val="00DA38E0"/>
    <w:rsid w:val="00DA3ED7"/>
    <w:rsid w:val="00DA69F3"/>
    <w:rsid w:val="00DA6C99"/>
    <w:rsid w:val="00DB1F1C"/>
    <w:rsid w:val="00DB4DBA"/>
    <w:rsid w:val="00DB5AF7"/>
    <w:rsid w:val="00DB764F"/>
    <w:rsid w:val="00DB7F18"/>
    <w:rsid w:val="00DC1F6B"/>
    <w:rsid w:val="00DC3B1C"/>
    <w:rsid w:val="00DD2F3B"/>
    <w:rsid w:val="00DD77B3"/>
    <w:rsid w:val="00DE169C"/>
    <w:rsid w:val="00DE233E"/>
    <w:rsid w:val="00DF0C6C"/>
    <w:rsid w:val="00DF1174"/>
    <w:rsid w:val="00DF545F"/>
    <w:rsid w:val="00E0306E"/>
    <w:rsid w:val="00E1004A"/>
    <w:rsid w:val="00E14199"/>
    <w:rsid w:val="00E152C5"/>
    <w:rsid w:val="00E152E3"/>
    <w:rsid w:val="00E17B31"/>
    <w:rsid w:val="00E21C18"/>
    <w:rsid w:val="00E23BC3"/>
    <w:rsid w:val="00E257CC"/>
    <w:rsid w:val="00E258D8"/>
    <w:rsid w:val="00E27521"/>
    <w:rsid w:val="00E27FC2"/>
    <w:rsid w:val="00E31E4D"/>
    <w:rsid w:val="00E32577"/>
    <w:rsid w:val="00E33912"/>
    <w:rsid w:val="00E33D22"/>
    <w:rsid w:val="00E341BC"/>
    <w:rsid w:val="00E35491"/>
    <w:rsid w:val="00E36C5E"/>
    <w:rsid w:val="00E40739"/>
    <w:rsid w:val="00E52E24"/>
    <w:rsid w:val="00E541FF"/>
    <w:rsid w:val="00E55469"/>
    <w:rsid w:val="00E62342"/>
    <w:rsid w:val="00E639BB"/>
    <w:rsid w:val="00E65335"/>
    <w:rsid w:val="00E65505"/>
    <w:rsid w:val="00E662EA"/>
    <w:rsid w:val="00E701E8"/>
    <w:rsid w:val="00E71436"/>
    <w:rsid w:val="00E722B7"/>
    <w:rsid w:val="00E7240C"/>
    <w:rsid w:val="00E738AF"/>
    <w:rsid w:val="00E73BFB"/>
    <w:rsid w:val="00E764AA"/>
    <w:rsid w:val="00E80290"/>
    <w:rsid w:val="00E81454"/>
    <w:rsid w:val="00E83232"/>
    <w:rsid w:val="00E84C65"/>
    <w:rsid w:val="00E85556"/>
    <w:rsid w:val="00E85A98"/>
    <w:rsid w:val="00E95BF8"/>
    <w:rsid w:val="00E96B80"/>
    <w:rsid w:val="00EB00D7"/>
    <w:rsid w:val="00EB082D"/>
    <w:rsid w:val="00EB0C18"/>
    <w:rsid w:val="00EB5906"/>
    <w:rsid w:val="00EB5AFE"/>
    <w:rsid w:val="00EB6436"/>
    <w:rsid w:val="00EB6B22"/>
    <w:rsid w:val="00EC38B4"/>
    <w:rsid w:val="00EC3955"/>
    <w:rsid w:val="00EC6F5B"/>
    <w:rsid w:val="00EC7AB9"/>
    <w:rsid w:val="00ED348F"/>
    <w:rsid w:val="00ED59EF"/>
    <w:rsid w:val="00ED5E6B"/>
    <w:rsid w:val="00ED6AF7"/>
    <w:rsid w:val="00EE1BA2"/>
    <w:rsid w:val="00EE6A53"/>
    <w:rsid w:val="00EF0F76"/>
    <w:rsid w:val="00EF2905"/>
    <w:rsid w:val="00F00AB8"/>
    <w:rsid w:val="00F020FC"/>
    <w:rsid w:val="00F03238"/>
    <w:rsid w:val="00F035AF"/>
    <w:rsid w:val="00F038B2"/>
    <w:rsid w:val="00F03B11"/>
    <w:rsid w:val="00F0597A"/>
    <w:rsid w:val="00F05BDA"/>
    <w:rsid w:val="00F10253"/>
    <w:rsid w:val="00F1089E"/>
    <w:rsid w:val="00F1125D"/>
    <w:rsid w:val="00F11EFE"/>
    <w:rsid w:val="00F140FC"/>
    <w:rsid w:val="00F14B5E"/>
    <w:rsid w:val="00F160EB"/>
    <w:rsid w:val="00F164B1"/>
    <w:rsid w:val="00F17696"/>
    <w:rsid w:val="00F2646A"/>
    <w:rsid w:val="00F26596"/>
    <w:rsid w:val="00F33893"/>
    <w:rsid w:val="00F35ADF"/>
    <w:rsid w:val="00F35D6B"/>
    <w:rsid w:val="00F42497"/>
    <w:rsid w:val="00F44D7B"/>
    <w:rsid w:val="00F45087"/>
    <w:rsid w:val="00F45ABF"/>
    <w:rsid w:val="00F461D3"/>
    <w:rsid w:val="00F46B57"/>
    <w:rsid w:val="00F50DCC"/>
    <w:rsid w:val="00F51C09"/>
    <w:rsid w:val="00F55500"/>
    <w:rsid w:val="00F56284"/>
    <w:rsid w:val="00F56553"/>
    <w:rsid w:val="00F56DA2"/>
    <w:rsid w:val="00F60775"/>
    <w:rsid w:val="00F613E4"/>
    <w:rsid w:val="00F66AC9"/>
    <w:rsid w:val="00F67468"/>
    <w:rsid w:val="00F73663"/>
    <w:rsid w:val="00F7415B"/>
    <w:rsid w:val="00F75513"/>
    <w:rsid w:val="00F77A30"/>
    <w:rsid w:val="00F77E93"/>
    <w:rsid w:val="00F84762"/>
    <w:rsid w:val="00F8481F"/>
    <w:rsid w:val="00F91247"/>
    <w:rsid w:val="00F92F03"/>
    <w:rsid w:val="00FA1B91"/>
    <w:rsid w:val="00FA34A5"/>
    <w:rsid w:val="00FA4964"/>
    <w:rsid w:val="00FA6E16"/>
    <w:rsid w:val="00FB2620"/>
    <w:rsid w:val="00FB2AC6"/>
    <w:rsid w:val="00FB306D"/>
    <w:rsid w:val="00FB4060"/>
    <w:rsid w:val="00FB6C45"/>
    <w:rsid w:val="00FC4D8D"/>
    <w:rsid w:val="00FC64F7"/>
    <w:rsid w:val="00FD140D"/>
    <w:rsid w:val="00FD2A28"/>
    <w:rsid w:val="00FD541D"/>
    <w:rsid w:val="00FE149A"/>
    <w:rsid w:val="00FE6451"/>
    <w:rsid w:val="00FE7DA6"/>
    <w:rsid w:val="00FF547A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EE5A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basedOn w:val="Norml"/>
    <w:link w:val="ListaszerbekezdsChar"/>
    <w:uiPriority w:val="34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link w:val="Listaszerbekezds"/>
    <w:uiPriority w:val="34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5B02E-8239-4AE5-9FA7-871CFE4D4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306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9</cp:revision>
  <cp:lastPrinted>2023-06-23T09:44:00Z</cp:lastPrinted>
  <dcterms:created xsi:type="dcterms:W3CDTF">2024-06-25T13:19:00Z</dcterms:created>
  <dcterms:modified xsi:type="dcterms:W3CDTF">2024-07-10T09:04:00Z</dcterms:modified>
</cp:coreProperties>
</file>